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694" w:rsidRPr="00FC6694" w:rsidRDefault="00FC6694" w:rsidP="001E7BE3">
      <w:pPr>
        <w:jc w:val="both"/>
        <w:rPr>
          <w:rFonts w:ascii="Arial" w:hAnsi="Arial" w:cs="Arial"/>
          <w:b/>
          <w:u w:val="single"/>
        </w:rPr>
      </w:pPr>
    </w:p>
    <w:p w:rsidR="00FC6694" w:rsidRPr="00FC6694" w:rsidRDefault="00FC6694" w:rsidP="001E7BE3">
      <w:pPr>
        <w:jc w:val="both"/>
        <w:rPr>
          <w:rFonts w:ascii="Arial" w:hAnsi="Arial" w:cs="Arial"/>
          <w:b/>
        </w:rPr>
      </w:pPr>
      <w:r w:rsidRPr="00FC6694">
        <w:rPr>
          <w:rFonts w:ascii="Arial" w:hAnsi="Arial" w:cs="Arial"/>
          <w:b/>
          <w:u w:val="single"/>
        </w:rPr>
        <w:t>WYPEŁNIA PODWYKONAWCA / DALSZY PODWYKONAWCA</w:t>
      </w:r>
    </w:p>
    <w:p w:rsidR="00FC6694" w:rsidRPr="00FC6694" w:rsidRDefault="00FC6694" w:rsidP="001E7BE3">
      <w:pPr>
        <w:jc w:val="both"/>
        <w:rPr>
          <w:rFonts w:ascii="Arial" w:hAnsi="Arial" w:cs="Arial"/>
          <w:b/>
        </w:rPr>
      </w:pPr>
    </w:p>
    <w:p w:rsidR="00FC6694" w:rsidRPr="00FC6694" w:rsidRDefault="00FC6694" w:rsidP="001E7BE3">
      <w:pPr>
        <w:jc w:val="both"/>
        <w:rPr>
          <w:rFonts w:ascii="Arial" w:hAnsi="Arial" w:cs="Arial"/>
        </w:rPr>
      </w:pPr>
    </w:p>
    <w:p w:rsidR="00FC6694" w:rsidRPr="00FC6694" w:rsidRDefault="00FC6694" w:rsidP="001E7BE3">
      <w:pPr>
        <w:jc w:val="both"/>
        <w:rPr>
          <w:rFonts w:ascii="Arial" w:hAnsi="Arial" w:cs="Arial"/>
        </w:rPr>
      </w:pPr>
    </w:p>
    <w:p w:rsidR="00FC6694" w:rsidRPr="00FC6694" w:rsidRDefault="00FC6694" w:rsidP="001E7BE3">
      <w:pPr>
        <w:jc w:val="both"/>
        <w:rPr>
          <w:rFonts w:ascii="Arial" w:hAnsi="Arial" w:cs="Arial"/>
        </w:rPr>
      </w:pPr>
      <w:r w:rsidRPr="00FC6694">
        <w:rPr>
          <w:rFonts w:ascii="Arial" w:hAnsi="Arial" w:cs="Arial"/>
        </w:rPr>
        <w:t>……………………………</w:t>
      </w:r>
      <w:r w:rsidRPr="00FC6694">
        <w:rPr>
          <w:rFonts w:ascii="Arial" w:hAnsi="Arial" w:cs="Arial"/>
        </w:rPr>
        <w:tab/>
      </w:r>
      <w:r w:rsidRPr="00FC6694">
        <w:rPr>
          <w:rFonts w:ascii="Arial" w:hAnsi="Arial" w:cs="Arial"/>
        </w:rPr>
        <w:tab/>
      </w:r>
      <w:r w:rsidRPr="00FC6694">
        <w:rPr>
          <w:rFonts w:ascii="Arial" w:hAnsi="Arial" w:cs="Arial"/>
        </w:rPr>
        <w:tab/>
      </w:r>
      <w:r w:rsidRPr="00FC6694">
        <w:rPr>
          <w:rFonts w:ascii="Arial" w:hAnsi="Arial" w:cs="Arial"/>
        </w:rPr>
        <w:tab/>
      </w:r>
      <w:r w:rsidRPr="00FC6694">
        <w:rPr>
          <w:rFonts w:ascii="Arial" w:hAnsi="Arial" w:cs="Arial"/>
        </w:rPr>
        <w:tab/>
        <w:t>…………………..,  dnia………….</w:t>
      </w:r>
    </w:p>
    <w:p w:rsidR="00FC6694" w:rsidRPr="00FC6694" w:rsidRDefault="00FC6694" w:rsidP="001E7BE3">
      <w:pPr>
        <w:jc w:val="both"/>
        <w:rPr>
          <w:rFonts w:ascii="Arial" w:hAnsi="Arial" w:cs="Arial"/>
        </w:rPr>
      </w:pPr>
      <w:r w:rsidRPr="00FC6694">
        <w:rPr>
          <w:rFonts w:ascii="Arial" w:hAnsi="Arial" w:cs="Arial"/>
          <w:sz w:val="18"/>
        </w:rPr>
        <w:t>(pieczęć firmowa Podwykonawcy/Dalszego  Podwykonawcy)</w:t>
      </w:r>
      <w:r w:rsidRPr="00FC6694">
        <w:rPr>
          <w:rFonts w:ascii="Arial" w:hAnsi="Arial" w:cs="Arial"/>
          <w:sz w:val="18"/>
        </w:rPr>
        <w:tab/>
      </w:r>
      <w:r w:rsidRPr="00FC6694">
        <w:rPr>
          <w:rFonts w:ascii="Arial" w:hAnsi="Arial" w:cs="Arial"/>
        </w:rPr>
        <w:tab/>
      </w:r>
      <w:r w:rsidRPr="00FC6694">
        <w:rPr>
          <w:rFonts w:ascii="Arial" w:hAnsi="Arial" w:cs="Arial"/>
        </w:rPr>
        <w:tab/>
      </w:r>
    </w:p>
    <w:p w:rsidR="00FC6694" w:rsidRPr="00FC6694" w:rsidRDefault="00FC6694" w:rsidP="001E7BE3">
      <w:pPr>
        <w:jc w:val="both"/>
        <w:rPr>
          <w:rFonts w:ascii="Arial" w:hAnsi="Arial" w:cs="Arial"/>
          <w:b/>
          <w:bCs/>
        </w:rPr>
      </w:pPr>
      <w:r w:rsidRPr="00FC6694">
        <w:rPr>
          <w:rFonts w:ascii="Arial" w:hAnsi="Arial" w:cs="Arial"/>
        </w:rPr>
        <w:t xml:space="preserve">                                                    </w:t>
      </w:r>
    </w:p>
    <w:p w:rsidR="00FC6694" w:rsidRPr="00FC6694" w:rsidRDefault="00FC6694" w:rsidP="001E7BE3">
      <w:pPr>
        <w:jc w:val="both"/>
        <w:rPr>
          <w:rFonts w:ascii="Arial" w:hAnsi="Arial" w:cs="Arial"/>
          <w:b/>
          <w:bCs/>
        </w:rPr>
      </w:pPr>
      <w:r w:rsidRPr="00FC6694">
        <w:rPr>
          <w:rFonts w:ascii="Arial" w:hAnsi="Arial" w:cs="Arial"/>
          <w:b/>
          <w:bCs/>
        </w:rPr>
        <w:t xml:space="preserve">Inwestor: GMINA PIASECZNO </w:t>
      </w:r>
    </w:p>
    <w:p w:rsidR="00E7440C" w:rsidRPr="00E7440C" w:rsidRDefault="00FC6694" w:rsidP="001E7BE3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F0E59">
        <w:rPr>
          <w:rFonts w:ascii="Arial" w:hAnsi="Arial" w:cs="Arial"/>
          <w:b/>
          <w:bCs/>
        </w:rPr>
        <w:t>Zadanie:</w:t>
      </w:r>
      <w:r w:rsidRPr="00FC6694">
        <w:rPr>
          <w:rFonts w:ascii="Arial" w:hAnsi="Arial" w:cs="Arial"/>
          <w:b/>
          <w:bCs/>
        </w:rPr>
        <w:t xml:space="preserve"> </w:t>
      </w:r>
      <w:r w:rsidR="00E7440C" w:rsidRPr="00E7440C">
        <w:rPr>
          <w:rFonts w:ascii="Calibri" w:eastAsia="Times New Roman" w:hAnsi="Calibri" w:cs="Calibri"/>
          <w:color w:val="000000"/>
          <w:sz w:val="24"/>
          <w:szCs w:val="24"/>
          <w:lang w:bidi="ar-SA"/>
        </w:rPr>
        <w:t xml:space="preserve">"Rozbudowa infrastruktury parkingowej </w:t>
      </w:r>
      <w:r w:rsidR="001E7BE3">
        <w:rPr>
          <w:rFonts w:ascii="Calibri" w:eastAsia="Times New Roman" w:hAnsi="Calibri" w:cs="Calibri"/>
          <w:color w:val="000000"/>
          <w:sz w:val="24"/>
          <w:szCs w:val="24"/>
          <w:lang w:bidi="ar-SA"/>
        </w:rPr>
        <w:t>- parking przy ul. Kameralnej w </w:t>
      </w:r>
      <w:r w:rsidR="00E7440C" w:rsidRPr="00E7440C">
        <w:rPr>
          <w:rFonts w:ascii="Calibri" w:eastAsia="Times New Roman" w:hAnsi="Calibri" w:cs="Calibri"/>
          <w:color w:val="000000"/>
          <w:sz w:val="24"/>
          <w:szCs w:val="24"/>
          <w:lang w:bidi="ar-SA"/>
        </w:rPr>
        <w:t>Józefosławiu "</w:t>
      </w:r>
    </w:p>
    <w:p w:rsidR="00FC6694" w:rsidRPr="00FC6694" w:rsidRDefault="00FC6694" w:rsidP="001E7BE3">
      <w:pPr>
        <w:pStyle w:val="Standard"/>
        <w:spacing w:line="276" w:lineRule="auto"/>
        <w:jc w:val="both"/>
        <w:rPr>
          <w:rFonts w:ascii="Arial" w:hAnsi="Arial" w:cs="Arial"/>
          <w:b/>
          <w:bCs/>
        </w:rPr>
      </w:pPr>
    </w:p>
    <w:p w:rsidR="00FC6694" w:rsidRPr="00C23573" w:rsidRDefault="00FC6694" w:rsidP="001E7BE3">
      <w:pPr>
        <w:rPr>
          <w:rFonts w:ascii="Arial" w:hAnsi="Arial" w:cs="Arial"/>
          <w:b/>
          <w:bCs/>
          <w:sz w:val="32"/>
        </w:rPr>
      </w:pPr>
      <w:r w:rsidRPr="00C23573">
        <w:rPr>
          <w:rFonts w:ascii="Arial" w:hAnsi="Arial" w:cs="Arial"/>
          <w:b/>
          <w:bCs/>
          <w:sz w:val="32"/>
        </w:rPr>
        <w:t>OŚWIADCZENIE CZĘŚCIOWE PODWYKONAWCY/DALSZEGO PODWYKONAW</w:t>
      </w:r>
      <w:bookmarkStart w:id="0" w:name="_GoBack"/>
      <w:r w:rsidRPr="00C23573">
        <w:rPr>
          <w:rFonts w:ascii="Arial" w:hAnsi="Arial" w:cs="Arial"/>
          <w:b/>
          <w:bCs/>
          <w:sz w:val="32"/>
        </w:rPr>
        <w:t>CY</w:t>
      </w:r>
      <w:bookmarkEnd w:id="0"/>
    </w:p>
    <w:p w:rsidR="00FC6694" w:rsidRPr="00FC6694" w:rsidRDefault="00FC6694" w:rsidP="001E7BE3">
      <w:pPr>
        <w:jc w:val="both"/>
        <w:rPr>
          <w:rFonts w:ascii="Arial" w:hAnsi="Arial" w:cs="Arial"/>
          <w:b/>
          <w:bCs/>
        </w:rPr>
      </w:pPr>
    </w:p>
    <w:p w:rsidR="00FC6694" w:rsidRPr="00FC6694" w:rsidRDefault="00FC6694" w:rsidP="001E7BE3">
      <w:pPr>
        <w:jc w:val="both"/>
        <w:rPr>
          <w:rFonts w:ascii="Arial" w:hAnsi="Arial" w:cs="Arial"/>
          <w:b/>
          <w:bCs/>
        </w:rPr>
      </w:pPr>
    </w:p>
    <w:p w:rsidR="00FC6694" w:rsidRPr="00FC6694" w:rsidRDefault="00FC6694" w:rsidP="001E7BE3">
      <w:pPr>
        <w:jc w:val="both"/>
        <w:rPr>
          <w:rFonts w:ascii="Arial" w:hAnsi="Arial" w:cs="Arial"/>
          <w:bCs/>
        </w:rPr>
      </w:pPr>
      <w:r w:rsidRPr="00FC6694">
        <w:rPr>
          <w:rFonts w:ascii="Arial" w:hAnsi="Arial" w:cs="Arial"/>
          <w:bCs/>
        </w:rPr>
        <w:t>Oświadczam/y, że:</w:t>
      </w:r>
    </w:p>
    <w:p w:rsidR="00FC6694" w:rsidRPr="00FC6694" w:rsidRDefault="00FC6694" w:rsidP="001E7BE3">
      <w:pPr>
        <w:widowControl/>
        <w:numPr>
          <w:ilvl w:val="0"/>
          <w:numId w:val="26"/>
        </w:numPr>
        <w:suppressAutoHyphens/>
        <w:autoSpaceDE/>
        <w:autoSpaceDN/>
        <w:spacing w:before="120"/>
        <w:ind w:left="284" w:hanging="284"/>
        <w:jc w:val="both"/>
        <w:rPr>
          <w:rFonts w:ascii="Arial" w:hAnsi="Arial" w:cs="Arial"/>
          <w:bCs/>
        </w:rPr>
      </w:pPr>
      <w:r w:rsidRPr="00FC6694">
        <w:rPr>
          <w:rFonts w:ascii="Arial" w:hAnsi="Arial" w:cs="Arial"/>
          <w:bCs/>
        </w:rPr>
        <w:t xml:space="preserve"> Zgodnie z umową o podwykonawstwo nr ……………………. z dnia……………….….. w okresie ………… wykonaliśmy i zostały odebrane przez Wykonawcę prace wyszczególnione w załączonym protokole odbioru robót podpisanym przez naszą firmę oraz Wykonawcę. </w:t>
      </w:r>
    </w:p>
    <w:p w:rsidR="00FC6694" w:rsidRPr="00FC6694" w:rsidRDefault="00FC6694" w:rsidP="001E7BE3">
      <w:pPr>
        <w:widowControl/>
        <w:numPr>
          <w:ilvl w:val="0"/>
          <w:numId w:val="26"/>
        </w:numPr>
        <w:suppressAutoHyphens/>
        <w:autoSpaceDE/>
        <w:autoSpaceDN/>
        <w:spacing w:before="120"/>
        <w:ind w:left="284" w:hanging="284"/>
        <w:jc w:val="both"/>
        <w:rPr>
          <w:rFonts w:ascii="Arial" w:hAnsi="Arial" w:cs="Arial"/>
          <w:bCs/>
        </w:rPr>
      </w:pPr>
      <w:r w:rsidRPr="00FC6694">
        <w:rPr>
          <w:rFonts w:ascii="Arial" w:hAnsi="Arial" w:cs="Arial"/>
          <w:bCs/>
        </w:rPr>
        <w:t>Wystawiliśmy fakturę za wykonane i odebrane prace z punktu 1,</w:t>
      </w:r>
    </w:p>
    <w:p w:rsidR="00FC6694" w:rsidRPr="00FC6694" w:rsidRDefault="00FC6694" w:rsidP="001E7BE3">
      <w:pPr>
        <w:widowControl/>
        <w:numPr>
          <w:ilvl w:val="0"/>
          <w:numId w:val="26"/>
        </w:numPr>
        <w:suppressAutoHyphens/>
        <w:autoSpaceDE/>
        <w:autoSpaceDN/>
        <w:spacing w:before="120"/>
        <w:ind w:left="284" w:hanging="284"/>
        <w:jc w:val="both"/>
        <w:rPr>
          <w:rFonts w:ascii="Arial" w:hAnsi="Arial" w:cs="Arial"/>
        </w:rPr>
      </w:pPr>
      <w:r w:rsidRPr="00FC6694">
        <w:rPr>
          <w:rFonts w:ascii="Arial" w:hAnsi="Arial" w:cs="Arial"/>
          <w:bCs/>
        </w:rPr>
        <w:t>Otrzymaliśmy/Nie otrzymaliśmy w całości zapłatę/y za wystawioną fakturę, o której mowa w punkcie 2 (potwierdzeniem jest załączony wydruk z konta przedstawiający otrzymanie przelewu – Załącznik nr 3).</w:t>
      </w:r>
    </w:p>
    <w:p w:rsidR="00FC6694" w:rsidRPr="00FC6694" w:rsidRDefault="00FC6694" w:rsidP="001E7BE3">
      <w:pPr>
        <w:jc w:val="both"/>
        <w:rPr>
          <w:rFonts w:ascii="Arial" w:hAnsi="Arial" w:cs="Arial"/>
        </w:rPr>
      </w:pPr>
    </w:p>
    <w:p w:rsidR="00FC6694" w:rsidRPr="00FC6694" w:rsidRDefault="00FC6694" w:rsidP="001E7BE3">
      <w:pPr>
        <w:jc w:val="both"/>
        <w:rPr>
          <w:rFonts w:ascii="Arial" w:hAnsi="Arial" w:cs="Arial"/>
        </w:rPr>
      </w:pPr>
      <w:r w:rsidRPr="00FC6694">
        <w:rPr>
          <w:rFonts w:ascii="Arial" w:hAnsi="Arial" w:cs="Arial"/>
        </w:rPr>
        <w:t>Niniejszym zrzekam/y się wszelkich roszczeń względem Wykonawcy lub Zamawiającego związanych z w/w wynagrodzeniem za roboty wymienione w punkcie 1 (nie dotyczy, jeżeli w punkcie 3 oświadczono, że nie otrzymano w całości zapłaty).</w:t>
      </w:r>
    </w:p>
    <w:p w:rsidR="00FC6694" w:rsidRPr="00FC6694" w:rsidRDefault="00FC6694" w:rsidP="001E7BE3">
      <w:pPr>
        <w:jc w:val="both"/>
        <w:rPr>
          <w:rFonts w:ascii="Arial" w:hAnsi="Arial" w:cs="Arial"/>
        </w:rPr>
      </w:pPr>
    </w:p>
    <w:p w:rsidR="00FC6694" w:rsidRPr="00FC6694" w:rsidRDefault="00FC6694" w:rsidP="001E7BE3">
      <w:pPr>
        <w:jc w:val="both"/>
        <w:rPr>
          <w:rFonts w:ascii="Arial" w:hAnsi="Arial" w:cs="Arial"/>
        </w:rPr>
      </w:pPr>
    </w:p>
    <w:p w:rsidR="00FC6694" w:rsidRPr="00FC6694" w:rsidRDefault="00FC6694" w:rsidP="001E7BE3">
      <w:pPr>
        <w:jc w:val="both"/>
        <w:rPr>
          <w:rFonts w:ascii="Arial" w:hAnsi="Arial" w:cs="Arial"/>
        </w:rPr>
      </w:pPr>
    </w:p>
    <w:p w:rsidR="00FC6694" w:rsidRPr="00FC6694" w:rsidRDefault="00FC6694" w:rsidP="001E7BE3">
      <w:pPr>
        <w:jc w:val="both"/>
        <w:rPr>
          <w:rFonts w:ascii="Arial" w:hAnsi="Arial" w:cs="Arial"/>
        </w:rPr>
      </w:pPr>
      <w:r w:rsidRPr="00FC6694">
        <w:rPr>
          <w:rFonts w:ascii="Arial" w:hAnsi="Arial" w:cs="Arial"/>
        </w:rPr>
        <w:t>….....................................................................................</w:t>
      </w:r>
    </w:p>
    <w:p w:rsidR="00FC6694" w:rsidRPr="00FC6694" w:rsidRDefault="00FC6694" w:rsidP="001E7BE3">
      <w:pPr>
        <w:ind w:firstLine="4488"/>
        <w:jc w:val="both"/>
        <w:rPr>
          <w:rFonts w:ascii="Arial" w:hAnsi="Arial" w:cs="Arial"/>
        </w:rPr>
      </w:pPr>
      <w:r w:rsidRPr="00FC6694">
        <w:rPr>
          <w:rFonts w:ascii="Arial" w:hAnsi="Arial" w:cs="Arial"/>
        </w:rPr>
        <w:t xml:space="preserve">( podpis/y i pieczęć </w:t>
      </w:r>
    </w:p>
    <w:p w:rsidR="00FC6694" w:rsidRPr="00FC6694" w:rsidRDefault="00FC6694" w:rsidP="001E7BE3">
      <w:pPr>
        <w:ind w:firstLine="4488"/>
        <w:jc w:val="both"/>
        <w:rPr>
          <w:rFonts w:ascii="Arial" w:hAnsi="Arial" w:cs="Arial"/>
        </w:rPr>
      </w:pPr>
      <w:r w:rsidRPr="00FC6694">
        <w:rPr>
          <w:rFonts w:ascii="Arial" w:hAnsi="Arial" w:cs="Arial"/>
        </w:rPr>
        <w:t>Podwykonawcy / dalszego Podwykonawcy)</w:t>
      </w:r>
    </w:p>
    <w:p w:rsidR="00B53ABB" w:rsidRDefault="00B53ABB" w:rsidP="001E7BE3">
      <w:pPr>
        <w:jc w:val="both"/>
        <w:rPr>
          <w:rFonts w:ascii="Arial" w:hAnsi="Arial" w:cs="Arial"/>
        </w:rPr>
      </w:pPr>
    </w:p>
    <w:p w:rsidR="00FC6694" w:rsidRPr="00FC6694" w:rsidRDefault="00FC6694" w:rsidP="001E7BE3">
      <w:pPr>
        <w:jc w:val="both"/>
        <w:rPr>
          <w:rFonts w:ascii="Arial" w:hAnsi="Arial" w:cs="Arial"/>
        </w:rPr>
      </w:pPr>
      <w:r w:rsidRPr="00FC6694">
        <w:rPr>
          <w:rFonts w:ascii="Arial" w:hAnsi="Arial" w:cs="Arial"/>
        </w:rPr>
        <w:t>Załączniki:</w:t>
      </w:r>
    </w:p>
    <w:p w:rsidR="00FC6694" w:rsidRPr="00FC6694" w:rsidRDefault="00FC6694" w:rsidP="001E7BE3">
      <w:pPr>
        <w:widowControl/>
        <w:numPr>
          <w:ilvl w:val="0"/>
          <w:numId w:val="25"/>
        </w:numPr>
        <w:tabs>
          <w:tab w:val="clear" w:pos="1287"/>
          <w:tab w:val="num" w:pos="0"/>
        </w:tabs>
        <w:suppressAutoHyphens/>
        <w:autoSpaceDE/>
        <w:autoSpaceDN/>
        <w:ind w:left="284" w:hanging="284"/>
        <w:jc w:val="both"/>
        <w:rPr>
          <w:rFonts w:ascii="Arial" w:hAnsi="Arial" w:cs="Arial"/>
        </w:rPr>
      </w:pPr>
      <w:r w:rsidRPr="00FC6694">
        <w:rPr>
          <w:rFonts w:ascii="Arial" w:hAnsi="Arial" w:cs="Arial"/>
        </w:rPr>
        <w:t>Ksero - podpisanego przez obie strony - protokołu odbioru robót pomiędzy Wykonawcą/Podwykonawcą a Podwykonawcą/Dalszym Podwykonawcą nr ………. z dnia ………</w:t>
      </w:r>
    </w:p>
    <w:p w:rsidR="00FC6694" w:rsidRPr="00FC6694" w:rsidRDefault="00FC6694" w:rsidP="001E7BE3">
      <w:pPr>
        <w:widowControl/>
        <w:numPr>
          <w:ilvl w:val="0"/>
          <w:numId w:val="25"/>
        </w:numPr>
        <w:tabs>
          <w:tab w:val="clear" w:pos="1287"/>
          <w:tab w:val="num" w:pos="0"/>
        </w:tabs>
        <w:suppressAutoHyphens/>
        <w:autoSpaceDE/>
        <w:autoSpaceDN/>
        <w:ind w:left="284" w:hanging="284"/>
        <w:jc w:val="both"/>
        <w:rPr>
          <w:rFonts w:ascii="Arial" w:hAnsi="Arial" w:cs="Arial"/>
        </w:rPr>
      </w:pPr>
      <w:r w:rsidRPr="00FC6694">
        <w:rPr>
          <w:rFonts w:ascii="Arial" w:hAnsi="Arial" w:cs="Arial"/>
        </w:rPr>
        <w:t xml:space="preserve">Ksero faktury Podwykonawcy/Dalszego Podwykonawcy nr …………. z dnia ………… </w:t>
      </w:r>
      <w:r w:rsidRPr="00FC6694">
        <w:rPr>
          <w:rFonts w:ascii="Arial" w:hAnsi="Arial" w:cs="Arial"/>
        </w:rPr>
        <w:br/>
        <w:t>z adnotacją daty jej wpływu do Wykonawcy tj.: …………</w:t>
      </w:r>
    </w:p>
    <w:p w:rsidR="00A9274D" w:rsidRPr="000F0C19" w:rsidRDefault="00FC6694" w:rsidP="001E7BE3">
      <w:pPr>
        <w:widowControl/>
        <w:numPr>
          <w:ilvl w:val="0"/>
          <w:numId w:val="25"/>
        </w:numPr>
        <w:tabs>
          <w:tab w:val="clear" w:pos="1287"/>
          <w:tab w:val="num" w:pos="0"/>
        </w:tabs>
        <w:suppressAutoHyphens/>
        <w:autoSpaceDE/>
        <w:autoSpaceDN/>
        <w:ind w:left="284" w:hanging="284"/>
        <w:jc w:val="both"/>
        <w:rPr>
          <w:rFonts w:ascii="Arial" w:hAnsi="Arial" w:cs="Arial"/>
        </w:rPr>
      </w:pPr>
      <w:r w:rsidRPr="00FC6694">
        <w:rPr>
          <w:rFonts w:ascii="Arial" w:hAnsi="Arial" w:cs="Arial"/>
        </w:rPr>
        <w:t>Potwierdzenie otrzymania przelewu – wydruk z konta Podwykonawcy/Dalszego Podwykonawcy</w:t>
      </w:r>
      <w:r w:rsidRPr="000F0C19">
        <w:rPr>
          <w:rFonts w:ascii="Arial" w:hAnsi="Arial" w:cs="Arial"/>
        </w:rPr>
        <w:t xml:space="preserve">                       </w:t>
      </w:r>
    </w:p>
    <w:sectPr w:rsidR="00A9274D" w:rsidRPr="000F0C19" w:rsidSect="00EC4B5C">
      <w:headerReference w:type="default" r:id="rId8"/>
      <w:pgSz w:w="11906" w:h="16838"/>
      <w:pgMar w:top="370" w:right="1417" w:bottom="1417" w:left="1417" w:header="19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73B" w:rsidRDefault="001B373B" w:rsidP="00774BA0">
      <w:r>
        <w:separator/>
      </w:r>
    </w:p>
  </w:endnote>
  <w:endnote w:type="continuationSeparator" w:id="0">
    <w:p w:rsidR="001B373B" w:rsidRDefault="001B373B" w:rsidP="00774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PS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Overpass">
    <w:altName w:val="Calibri"/>
    <w:panose1 w:val="00000000000000000000"/>
    <w:charset w:val="EE"/>
    <w:family w:val="swiss"/>
    <w:notTrueType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EE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73B" w:rsidRDefault="001B373B" w:rsidP="00774BA0">
      <w:r>
        <w:separator/>
      </w:r>
    </w:p>
  </w:footnote>
  <w:footnote w:type="continuationSeparator" w:id="0">
    <w:p w:rsidR="001B373B" w:rsidRDefault="001B373B" w:rsidP="00774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621" w:rsidRDefault="00DE2621" w:rsidP="000D05DC"/>
  <w:p w:rsidR="00DE2621" w:rsidRDefault="009B224B" w:rsidP="000D05DC">
    <w:r>
      <w:rPr>
        <w:noProof/>
        <w:lang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832485" cy="1064895"/>
          <wp:effectExtent l="0" t="0" r="0" b="0"/>
          <wp:wrapTight wrapText="bothSides">
            <wp:wrapPolygon edited="0">
              <wp:start x="989" y="0"/>
              <wp:lineTo x="0" y="18161"/>
              <wp:lineTo x="0" y="21252"/>
              <wp:lineTo x="21254" y="21252"/>
              <wp:lineTo x="21254" y="18547"/>
              <wp:lineTo x="9391" y="18547"/>
              <wp:lineTo x="19771" y="14297"/>
              <wp:lineTo x="19771" y="0"/>
              <wp:lineTo x="989" y="0"/>
            </wp:wrapPolygon>
          </wp:wrapTight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1064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E2621" w:rsidRDefault="003361E0" w:rsidP="003361E0">
    <w:pPr>
      <w:tabs>
        <w:tab w:val="left" w:pos="6096"/>
      </w:tabs>
    </w:pPr>
    <w:r>
      <w:tab/>
      <w:t>ZAŁĄCZNIK</w:t>
    </w:r>
    <w:r w:rsidR="00FC6694">
      <w:t xml:space="preserve"> DO OPZ NR </w:t>
    </w:r>
    <w:r w:rsidR="00E30F5C">
      <w:t>3</w:t>
    </w:r>
  </w:p>
  <w:p w:rsidR="00DE2621" w:rsidRDefault="00DE2621" w:rsidP="000D05DC"/>
  <w:p w:rsidR="00DE2621" w:rsidRDefault="00DE2621" w:rsidP="00C15F8F">
    <w:pPr>
      <w:tabs>
        <w:tab w:val="left" w:pos="1695"/>
      </w:tabs>
    </w:pPr>
    <w:r>
      <w:tab/>
    </w:r>
  </w:p>
  <w:p w:rsidR="00DE2621" w:rsidRDefault="009B224B" w:rsidP="0026085A">
    <w:pPr>
      <w:rPr>
        <w:rFonts w:ascii="Calibri" w:hAnsi="Calibri" w:cs="Calibri"/>
        <w:sz w:val="17"/>
      </w:rPr>
    </w:pPr>
    <w:r w:rsidRPr="00DC7C6E">
      <w:rPr>
        <w:noProof/>
        <w:lang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404495</wp:posOffset>
              </wp:positionV>
              <wp:extent cx="5724525" cy="19050"/>
              <wp:effectExtent l="0" t="0" r="9525" b="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24525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F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8E3E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.15pt;margin-top:31.85pt;width:450.75pt;height: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" strokecolor="red"/>
          </w:pict>
        </mc:Fallback>
      </mc:AlternateContent>
    </w:r>
    <w:r w:rsidR="00DE2621">
      <w:t xml:space="preserve">                                                                        </w:t>
    </w:r>
    <w:r w:rsidR="00DE2621">
      <w:tab/>
      <w:t xml:space="preserve">               </w:t>
    </w:r>
    <w:r w:rsidR="00DE2621" w:rsidRPr="00BD3997">
      <w:rPr>
        <w:rFonts w:ascii="Calibri" w:hAnsi="Calibri" w:cs="Calibri"/>
        <w:b/>
        <w:color w:val="E62A32"/>
        <w:sz w:val="24"/>
        <w:szCs w:val="24"/>
      </w:rPr>
      <w:t>Urząd Miasta i Gminy Piaseczno</w:t>
    </w:r>
    <w:r w:rsidR="00DE2621">
      <w:rPr>
        <w:rFonts w:cs="Calibri"/>
        <w:b/>
        <w:color w:val="E62A32"/>
        <w:sz w:val="24"/>
        <w:szCs w:val="24"/>
      </w:rPr>
      <w:br/>
    </w:r>
    <w:r w:rsidR="00DE2621">
      <w:rPr>
        <w:rFonts w:ascii="Calibri" w:hAnsi="Calibri" w:cs="Calibri"/>
        <w:color w:val="1D1D1B"/>
        <w:sz w:val="17"/>
      </w:rPr>
      <w:t xml:space="preserve">                                                                                                       </w:t>
    </w:r>
    <w:r>
      <w:rPr>
        <w:rFonts w:ascii="Calibri" w:hAnsi="Calibri" w:cs="Calibri"/>
        <w:color w:val="1D1D1B"/>
        <w:sz w:val="17"/>
      </w:rPr>
      <w:t xml:space="preserve">     </w:t>
    </w:r>
    <w:r w:rsidR="00DE2621">
      <w:rPr>
        <w:rFonts w:ascii="Calibri" w:hAnsi="Calibri" w:cs="Calibri"/>
        <w:color w:val="1D1D1B"/>
        <w:sz w:val="17"/>
      </w:rPr>
      <w:t xml:space="preserve">                  </w:t>
    </w:r>
    <w:r w:rsidR="00DE2621" w:rsidRPr="00480D9A">
      <w:rPr>
        <w:rFonts w:ascii="Calibri" w:hAnsi="Calibri" w:cs="Calibri"/>
        <w:color w:val="1D1D1B"/>
        <w:sz w:val="17"/>
      </w:rPr>
      <w:t>ul. Kościuszki 5,</w:t>
    </w:r>
    <w:r w:rsidR="00DE2621">
      <w:rPr>
        <w:rFonts w:ascii="Calibri" w:hAnsi="Calibri" w:cs="Calibri"/>
        <w:sz w:val="17"/>
      </w:rPr>
      <w:t xml:space="preserve"> </w:t>
    </w:r>
    <w:r w:rsidR="00DE2621" w:rsidRPr="00480D9A">
      <w:rPr>
        <w:rFonts w:ascii="Calibri" w:hAnsi="Calibri" w:cs="Calibri"/>
        <w:color w:val="1D1D1B"/>
        <w:sz w:val="17"/>
      </w:rPr>
      <w:t>05-500 Piaseczno</w:t>
    </w:r>
    <w:r w:rsidR="00DE2621">
      <w:rPr>
        <w:rFonts w:cs="Calibri"/>
        <w:b/>
        <w:color w:val="E62A32"/>
        <w:sz w:val="24"/>
        <w:szCs w:val="24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Calibri"/>
        <w:b/>
        <w:i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</w:abstractNum>
  <w:abstractNum w:abstractNumId="3" w15:restartNumberingAfterBreak="0">
    <w:nsid w:val="00000004"/>
    <w:multiLevelType w:val="multilevel"/>
    <w:tmpl w:val="EC0ADE06"/>
    <w:name w:val="WW8Num9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Cambria" w:hAnsi="Cambria" w:cs="Cambria"/>
        <w:b w:val="0"/>
        <w:sz w:val="22"/>
        <w:szCs w:val="22"/>
        <w:lang w:val="pl-PL"/>
      </w:rPr>
    </w:lvl>
    <w:lvl w:ilvl="1">
      <w:start w:val="1"/>
      <w:numFmt w:val="decimal"/>
      <w:lvlText w:val="%1.%2"/>
      <w:lvlJc w:val="left"/>
      <w:pPr>
        <w:tabs>
          <w:tab w:val="num" w:pos="1062"/>
        </w:tabs>
        <w:ind w:left="1062" w:hanging="705"/>
      </w:p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</w:lvl>
    <w:lvl w:ilvl="3">
      <w:start w:val="2"/>
      <w:numFmt w:val="decimal"/>
      <w:lvlText w:val="%1.%2.%3.%4"/>
      <w:lvlJc w:val="left"/>
      <w:pPr>
        <w:tabs>
          <w:tab w:val="num" w:pos="1077"/>
        </w:tabs>
        <w:ind w:left="1077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437"/>
        </w:tabs>
        <w:ind w:left="1437" w:hanging="1080"/>
      </w:pPr>
    </w:lvl>
    <w:lvl w:ilvl="5">
      <w:start w:val="1"/>
      <w:numFmt w:val="decimal"/>
      <w:lvlText w:val="%1.%2.%3.%4.%5.%6"/>
      <w:lvlJc w:val="left"/>
      <w:pPr>
        <w:tabs>
          <w:tab w:val="num" w:pos="1437"/>
        </w:tabs>
        <w:ind w:left="1437" w:hanging="1080"/>
      </w:pPr>
    </w:lvl>
    <w:lvl w:ilvl="6">
      <w:start w:val="1"/>
      <w:numFmt w:val="decimal"/>
      <w:lvlText w:val="%1.%2.%3.%4.%5.%6.%7"/>
      <w:lvlJc w:val="left"/>
      <w:pPr>
        <w:tabs>
          <w:tab w:val="num" w:pos="1797"/>
        </w:tabs>
        <w:ind w:left="179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7"/>
        </w:tabs>
        <w:ind w:left="2157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cs="Cambria"/>
        <w:b/>
        <w:bCs/>
        <w:i/>
        <w:color w:val="000000"/>
        <w:sz w:val="22"/>
        <w:szCs w:val="22"/>
        <w:u w:val="no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A %2."/>
      <w:lvlJc w:val="center"/>
      <w:pPr>
        <w:tabs>
          <w:tab w:val="num" w:pos="1070"/>
        </w:tabs>
        <w:ind w:left="107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Cambria" w:hAnsi="Cambria" w:cs="Cambria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mbria" w:hAnsi="Cambria" w:cs="Cambria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mbria" w:hAnsi="Cambria" w:cs="Cambria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Cambria" w:hAnsi="Cambria" w:cs="Cambria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mbria" w:hAnsi="Cambria" w:cs="Cambria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mbria" w:hAnsi="Cambria" w:cs="Cambria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Cambria" w:hAnsi="Cambria" w:cs="Cambria" w:hint="default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Symbol" w:hAnsi="Symbol" w:cs="Symbol"/>
        <w:b/>
        <w:sz w:val="22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sz w:val="28"/>
        <w:szCs w:val="28"/>
        <w:lang w:val="pl-PL"/>
      </w:rPr>
    </w:lvl>
  </w:abstractNum>
  <w:abstractNum w:abstractNumId="7" w15:restartNumberingAfterBreak="0">
    <w:nsid w:val="00000008"/>
    <w:multiLevelType w:val="multilevel"/>
    <w:tmpl w:val="00000008"/>
    <w:name w:val="WW8Num22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P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PS"/>
        <w:b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PS"/>
        <w:b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23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Cambria"/>
        <w:b/>
        <w:i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Cambria"/>
        <w:b/>
        <w:i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Cambria"/>
        <w:b/>
        <w:i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singleLevel"/>
    <w:tmpl w:val="0000000A"/>
    <w:name w:val="WW8Num24"/>
    <w:lvl w:ilvl="0">
      <w:start w:val="1"/>
      <w:numFmt w:val="decimal"/>
      <w:lvlText w:val="1.%1."/>
      <w:lvlJc w:val="center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Cs/>
        <w:color w:val="000000"/>
        <w:sz w:val="24"/>
        <w:szCs w:val="22"/>
        <w:u w:val="no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000000B"/>
    <w:multiLevelType w:val="multilevel"/>
    <w:tmpl w:val="0000000B"/>
    <w:name w:val="WW8Num25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Wingdings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Wingdings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Wingdings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26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Calibri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Calibri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Calibri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12" w15:restartNumberingAfterBreak="0">
    <w:nsid w:val="0000000D"/>
    <w:multiLevelType w:val="multilevel"/>
    <w:tmpl w:val="0000000D"/>
    <w:name w:val="WW8Num27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Calibri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Calibri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Calibri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singleLevel"/>
    <w:tmpl w:val="0000000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Cs/>
        <w:sz w:val="22"/>
        <w:szCs w:val="22"/>
      </w:rPr>
    </w:lvl>
  </w:abstractNum>
  <w:abstractNum w:abstractNumId="14" w15:restartNumberingAfterBreak="0">
    <w:nsid w:val="0000000F"/>
    <w:multiLevelType w:val="multilevel"/>
    <w:tmpl w:val="946A1FD8"/>
    <w:name w:val="WW8Num3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mbria" w:hAnsi="Cambria" w:cs="Calibri"/>
        <w:b w:val="0"/>
        <w:bCs w:val="0"/>
        <w:i/>
        <w:iCs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360"/>
      </w:pPr>
      <w:rPr>
        <w:rFonts w:ascii="Calibri" w:hAnsi="Calibri" w:cs="Calibri"/>
        <w:b w:val="0"/>
        <w:i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1726"/>
        </w:tabs>
        <w:ind w:left="1726" w:hanging="720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1080"/>
      </w:pPr>
    </w:lvl>
    <w:lvl w:ilvl="5">
      <w:start w:val="1"/>
      <w:numFmt w:val="decimal"/>
      <w:lvlText w:val="%1.%2.%3.%4.%5.%6."/>
      <w:lvlJc w:val="left"/>
      <w:pPr>
        <w:tabs>
          <w:tab w:val="num" w:pos="2378"/>
        </w:tabs>
        <w:ind w:left="237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84"/>
        </w:tabs>
        <w:ind w:left="288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30"/>
        </w:tabs>
        <w:ind w:left="30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536"/>
        </w:tabs>
        <w:ind w:left="3536" w:hanging="1800"/>
      </w:pPr>
    </w:lvl>
  </w:abstractNum>
  <w:abstractNum w:abstractNumId="15" w15:restartNumberingAfterBreak="0">
    <w:nsid w:val="00000010"/>
    <w:multiLevelType w:val="singleLevel"/>
    <w:tmpl w:val="00000010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1425" w:hanging="360"/>
      </w:pPr>
      <w:rPr>
        <w:rFonts w:ascii="Symbol" w:hAnsi="Symbol" w:cs="Symbol" w:hint="default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34"/>
    <w:lvl w:ilvl="0">
      <w:start w:val="1"/>
      <w:numFmt w:val="bullet"/>
      <w:lvlText w:val="o"/>
      <w:lvlJc w:val="left"/>
      <w:pPr>
        <w:tabs>
          <w:tab w:val="num" w:pos="0"/>
        </w:tabs>
        <w:ind w:left="1004" w:hanging="360"/>
      </w:pPr>
      <w:rPr>
        <w:rFonts w:ascii="Courier New" w:hAnsi="Courier New" w:cs="Courier New" w:hint="default"/>
        <w:sz w:val="22"/>
        <w:szCs w:val="22"/>
      </w:rPr>
    </w:lvl>
  </w:abstractNum>
  <w:abstractNum w:abstractNumId="17" w15:restartNumberingAfterBreak="0">
    <w:nsid w:val="00000012"/>
    <w:multiLevelType w:val="singleLevel"/>
    <w:tmpl w:val="00000012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i w:val="0"/>
        <w:sz w:val="22"/>
        <w:szCs w:val="22"/>
        <w:lang w:val="pl-PL"/>
      </w:rPr>
    </w:lvl>
  </w:abstractNum>
  <w:abstractNum w:abstractNumId="18" w15:restartNumberingAfterBreak="0">
    <w:nsid w:val="00000013"/>
    <w:multiLevelType w:val="singleLevel"/>
    <w:tmpl w:val="00000013"/>
    <w:name w:val="WW8Num36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19" w15:restartNumberingAfterBreak="0">
    <w:nsid w:val="00000014"/>
    <w:multiLevelType w:val="singleLevel"/>
    <w:tmpl w:val="00000014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Calibri"/>
        <w:sz w:val="22"/>
        <w:szCs w:val="22"/>
      </w:rPr>
    </w:lvl>
  </w:abstractNum>
  <w:abstractNum w:abstractNumId="20" w15:restartNumberingAfterBreak="0">
    <w:nsid w:val="00000015"/>
    <w:multiLevelType w:val="singleLevel"/>
    <w:tmpl w:val="A634BFB2"/>
    <w:name w:val="WW8Num38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Cambria" w:hAnsi="Cambria" w:cs="Cambria"/>
        <w:b w:val="0"/>
        <w:sz w:val="22"/>
        <w:szCs w:val="22"/>
      </w:rPr>
    </w:lvl>
  </w:abstractNum>
  <w:abstractNum w:abstractNumId="21" w15:restartNumberingAfterBreak="0">
    <w:nsid w:val="00000016"/>
    <w:multiLevelType w:val="singleLevel"/>
    <w:tmpl w:val="00000016"/>
    <w:name w:val="WW8Num40"/>
    <w:lvl w:ilvl="0">
      <w:start w:val="1"/>
      <w:numFmt w:val="decimal"/>
      <w:lvlText w:val="A 3.%1."/>
      <w:lvlJc w:val="center"/>
      <w:pPr>
        <w:tabs>
          <w:tab w:val="num" w:pos="-1080"/>
        </w:tabs>
        <w:ind w:left="360" w:hanging="360"/>
      </w:pPr>
      <w:rPr>
        <w:rFonts w:ascii="Symbol" w:hAnsi="Symbol" w:cs="Symbol"/>
      </w:rPr>
    </w:lvl>
  </w:abstractNum>
  <w:abstractNum w:abstractNumId="22" w15:restartNumberingAfterBreak="0">
    <w:nsid w:val="00000017"/>
    <w:multiLevelType w:val="singleLevel"/>
    <w:tmpl w:val="00000017"/>
    <w:name w:val="WW8Num41"/>
    <w:lvl w:ilvl="0">
      <w:start w:val="5"/>
      <w:numFmt w:val="upperLetter"/>
      <w:lvlText w:val="%1."/>
      <w:lvlJc w:val="left"/>
      <w:pPr>
        <w:tabs>
          <w:tab w:val="num" w:pos="0"/>
        </w:tabs>
        <w:ind w:left="928" w:hanging="360"/>
      </w:pPr>
      <w:rPr>
        <w:rFonts w:ascii="Cambria" w:hAnsi="Cambria" w:cs="Cambria" w:hint="default"/>
        <w:b/>
        <w:sz w:val="28"/>
        <w:szCs w:val="28"/>
        <w:lang w:val="pl-PL"/>
      </w:rPr>
    </w:lvl>
  </w:abstractNum>
  <w:abstractNum w:abstractNumId="23" w15:restartNumberingAfterBreak="0">
    <w:nsid w:val="00000018"/>
    <w:multiLevelType w:val="singleLevel"/>
    <w:tmpl w:val="00000018"/>
    <w:name w:val="WW8Num42"/>
    <w:lvl w:ilvl="0">
      <w:start w:val="9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/>
        <w:sz w:val="28"/>
        <w:szCs w:val="28"/>
        <w:lang w:val="pl-PL"/>
      </w:rPr>
    </w:lvl>
  </w:abstractNum>
  <w:abstractNum w:abstractNumId="24" w15:restartNumberingAfterBreak="0">
    <w:nsid w:val="00000019"/>
    <w:multiLevelType w:val="multilevel"/>
    <w:tmpl w:val="00000019"/>
    <w:name w:val="WW8Num43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709"/>
        </w:tabs>
        <w:ind w:left="2160" w:hanging="360"/>
      </w:pPr>
      <w:rPr>
        <w:rFonts w:ascii="Courier New" w:hAnsi="Courier New" w:cs="Courier New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0000001A"/>
    <w:multiLevelType w:val="singleLevel"/>
    <w:tmpl w:val="0000001A"/>
    <w:name w:val="WW8Num44"/>
    <w:lvl w:ilvl="0">
      <w:start w:val="1"/>
      <w:numFmt w:val="decimal"/>
      <w:lvlText w:val="A %1."/>
      <w:lvlJc w:val="center"/>
      <w:pPr>
        <w:tabs>
          <w:tab w:val="num" w:pos="0"/>
        </w:tabs>
        <w:ind w:left="1440" w:hanging="360"/>
      </w:pPr>
      <w:rPr>
        <w:rFonts w:ascii="Cambria" w:hAnsi="Cambria" w:cs="Cambria" w:hint="default"/>
        <w:b/>
        <w:i/>
      </w:rPr>
    </w:lvl>
  </w:abstractNum>
  <w:abstractNum w:abstractNumId="26" w15:restartNumberingAfterBreak="0">
    <w:nsid w:val="0000001B"/>
    <w:multiLevelType w:val="singleLevel"/>
    <w:tmpl w:val="0000001B"/>
    <w:name w:val="WW8Num4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Cambria" w:hAnsi="Cambria" w:cs="Cambria" w:hint="default"/>
        <w:b/>
      </w:rPr>
    </w:lvl>
  </w:abstractNum>
  <w:abstractNum w:abstractNumId="27" w15:restartNumberingAfterBreak="0">
    <w:nsid w:val="0000001C"/>
    <w:multiLevelType w:val="singleLevel"/>
    <w:tmpl w:val="0000001C"/>
    <w:name w:val="WW8Num4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2"/>
        <w:u w:val="no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0000001D"/>
    <w:multiLevelType w:val="singleLevel"/>
    <w:tmpl w:val="0000001D"/>
    <w:name w:val="WW8Num49"/>
    <w:lvl w:ilvl="0">
      <w:start w:val="1"/>
      <w:numFmt w:val="decimal"/>
      <w:lvlText w:val="[%1]"/>
      <w:lvlJc w:val="center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i w:val="0"/>
        <w:sz w:val="18"/>
        <w:szCs w:val="18"/>
        <w:u w:val="none"/>
      </w:rPr>
    </w:lvl>
  </w:abstractNum>
  <w:abstractNum w:abstractNumId="29" w15:restartNumberingAfterBreak="0">
    <w:nsid w:val="0000001E"/>
    <w:multiLevelType w:val="multilevel"/>
    <w:tmpl w:val="0000001E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Cambria" w:hAnsi="Cambria" w:cs="Cambri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ascii="Cambria" w:hAnsi="Cambria" w:cs="Cambria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ascii="Cambria" w:hAnsi="Cambria" w:cs="Cambria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Cambria" w:hAnsi="Cambria" w:cs="Cambria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ascii="Cambria" w:hAnsi="Cambria" w:cs="Cambria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ascii="Cambria" w:hAnsi="Cambria" w:cs="Cambria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ascii="Cambria" w:hAnsi="Cambria" w:cs="Cambria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ascii="Cambria" w:hAnsi="Cambria" w:cs="Cambria" w:hint="default"/>
        <w:sz w:val="22"/>
        <w:szCs w:val="22"/>
      </w:rPr>
    </w:lvl>
  </w:abstractNum>
  <w:abstractNum w:abstractNumId="30" w15:restartNumberingAfterBreak="0">
    <w:nsid w:val="0000001F"/>
    <w:multiLevelType w:val="singleLevel"/>
    <w:tmpl w:val="0000001F"/>
    <w:name w:val="WW8Num5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31" w15:restartNumberingAfterBreak="0">
    <w:nsid w:val="00000020"/>
    <w:multiLevelType w:val="singleLevel"/>
    <w:tmpl w:val="00000020"/>
    <w:name w:val="WW8Num53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sz w:val="22"/>
        <w:szCs w:val="22"/>
      </w:rPr>
    </w:lvl>
  </w:abstractNum>
  <w:abstractNum w:abstractNumId="32" w15:restartNumberingAfterBreak="0">
    <w:nsid w:val="00000021"/>
    <w:multiLevelType w:val="singleLevel"/>
    <w:tmpl w:val="00000021"/>
    <w:name w:val="WW8Num55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33" w15:restartNumberingAfterBreak="0">
    <w:nsid w:val="00000022"/>
    <w:multiLevelType w:val="singleLevel"/>
    <w:tmpl w:val="00000022"/>
    <w:name w:val="WW8Num56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sz w:val="22"/>
        <w:szCs w:val="22"/>
      </w:rPr>
    </w:lvl>
  </w:abstractNum>
  <w:abstractNum w:abstractNumId="34" w15:restartNumberingAfterBreak="0">
    <w:nsid w:val="00000023"/>
    <w:multiLevelType w:val="singleLevel"/>
    <w:tmpl w:val="00000023"/>
    <w:name w:val="WW8Num58"/>
    <w:lvl w:ilvl="0">
      <w:start w:val="4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ascii="Cambria" w:hAnsi="Cambria" w:cs="Cambria" w:hint="default"/>
        <w:b/>
        <w:bCs/>
        <w:i/>
        <w:sz w:val="28"/>
        <w:szCs w:val="28"/>
      </w:rPr>
    </w:lvl>
  </w:abstractNum>
  <w:abstractNum w:abstractNumId="35" w15:restartNumberingAfterBreak="0">
    <w:nsid w:val="00000024"/>
    <w:multiLevelType w:val="singleLevel"/>
    <w:tmpl w:val="00000024"/>
    <w:name w:val="WW8Num60"/>
    <w:lvl w:ilvl="0">
      <w:start w:val="1"/>
      <w:numFmt w:val="bullet"/>
      <w:lvlText w:val="o"/>
      <w:lvlJc w:val="left"/>
      <w:pPr>
        <w:tabs>
          <w:tab w:val="num" w:pos="0"/>
        </w:tabs>
        <w:ind w:left="1854" w:hanging="360"/>
      </w:pPr>
      <w:rPr>
        <w:rFonts w:ascii="Courier New" w:hAnsi="Courier New" w:cs="Courier New" w:hint="default"/>
        <w:sz w:val="22"/>
        <w:szCs w:val="22"/>
      </w:rPr>
    </w:lvl>
  </w:abstractNum>
  <w:abstractNum w:abstractNumId="36" w15:restartNumberingAfterBreak="0">
    <w:nsid w:val="00000025"/>
    <w:multiLevelType w:val="multilevel"/>
    <w:tmpl w:val="00000025"/>
    <w:name w:val="WW8Num62"/>
    <w:lvl w:ilvl="0">
      <w:start w:val="1"/>
      <w:numFmt w:val="decimal"/>
      <w:lvlText w:val="D 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szCs w:val="24"/>
        <w:lang w:val="pl-PL"/>
      </w:rPr>
    </w:lvl>
    <w:lvl w:ilvl="1">
      <w:start w:val="1"/>
      <w:numFmt w:val="decimal"/>
      <w:lvlText w:val="D 2.%2."/>
      <w:lvlJc w:val="center"/>
      <w:pPr>
        <w:tabs>
          <w:tab w:val="num" w:pos="709"/>
        </w:tabs>
        <w:ind w:left="1440" w:hanging="360"/>
      </w:pPr>
      <w:rPr>
        <w:b/>
        <w:i/>
        <w:color w:val="000000"/>
        <w:sz w:val="24"/>
        <w:szCs w:val="24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6"/>
    <w:multiLevelType w:val="singleLevel"/>
    <w:tmpl w:val="00000026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1713" w:hanging="360"/>
      </w:pPr>
      <w:rPr>
        <w:rFonts w:ascii="Cambria" w:hAnsi="Cambria" w:cs="Cambria"/>
        <w:iCs/>
        <w:sz w:val="22"/>
        <w:szCs w:val="22"/>
      </w:rPr>
    </w:lvl>
  </w:abstractNum>
  <w:abstractNum w:abstractNumId="38" w15:restartNumberingAfterBreak="0">
    <w:nsid w:val="00000027"/>
    <w:multiLevelType w:val="singleLevel"/>
    <w:tmpl w:val="00000027"/>
    <w:name w:val="WW8Num66"/>
    <w:lvl w:ilvl="0">
      <w:start w:val="1"/>
      <w:numFmt w:val="bullet"/>
      <w:lvlText w:val=""/>
      <w:lvlJc w:val="left"/>
      <w:pPr>
        <w:tabs>
          <w:tab w:val="num" w:pos="709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39" w15:restartNumberingAfterBreak="0">
    <w:nsid w:val="00000028"/>
    <w:multiLevelType w:val="singleLevel"/>
    <w:tmpl w:val="00000028"/>
    <w:name w:val="WW8Num67"/>
    <w:lvl w:ilvl="0">
      <w:start w:val="1"/>
      <w:numFmt w:val="bullet"/>
      <w:lvlText w:val=""/>
      <w:lvlJc w:val="righ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40" w15:restartNumberingAfterBreak="0">
    <w:nsid w:val="00000029"/>
    <w:multiLevelType w:val="singleLevel"/>
    <w:tmpl w:val="00000029"/>
    <w:name w:val="WW8Num68"/>
    <w:lvl w:ilvl="0">
      <w:start w:val="1"/>
      <w:numFmt w:val="bullet"/>
      <w:lvlText w:val=""/>
      <w:lvlJc w:val="left"/>
      <w:pPr>
        <w:tabs>
          <w:tab w:val="num" w:pos="709"/>
        </w:tabs>
        <w:ind w:left="720" w:hanging="360"/>
      </w:pPr>
      <w:rPr>
        <w:rFonts w:ascii="Symbol" w:hAnsi="Symbol" w:cs="Symbol" w:hint="default"/>
        <w:color w:val="auto"/>
        <w:sz w:val="22"/>
        <w:szCs w:val="22"/>
        <w:lang w:val="pl-PL"/>
      </w:rPr>
    </w:lvl>
  </w:abstractNum>
  <w:abstractNum w:abstractNumId="41" w15:restartNumberingAfterBreak="0">
    <w:nsid w:val="0000002A"/>
    <w:multiLevelType w:val="singleLevel"/>
    <w:tmpl w:val="0000002A"/>
    <w:lvl w:ilvl="0">
      <w:start w:val="1"/>
      <w:numFmt w:val="decimal"/>
      <w:pStyle w:val="Listanumerowana2"/>
      <w:suff w:val="space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18"/>
        <w:szCs w:val="18"/>
      </w:rPr>
    </w:lvl>
  </w:abstractNum>
  <w:abstractNum w:abstractNumId="42" w15:restartNumberingAfterBreak="0">
    <w:nsid w:val="01D86E93"/>
    <w:multiLevelType w:val="multilevel"/>
    <w:tmpl w:val="73C4C9F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09F52AD5"/>
    <w:multiLevelType w:val="multilevel"/>
    <w:tmpl w:val="DB2A5B50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2"/>
      <w:numFmt w:val="decimal"/>
      <w:lvlText w:val="%2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4" w15:restartNumberingAfterBreak="0">
    <w:nsid w:val="0F6A010F"/>
    <w:multiLevelType w:val="hybridMultilevel"/>
    <w:tmpl w:val="9D58C1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23B1222"/>
    <w:multiLevelType w:val="multilevel"/>
    <w:tmpl w:val="735055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214A3A8F"/>
    <w:multiLevelType w:val="hybridMultilevel"/>
    <w:tmpl w:val="39328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1C3654B"/>
    <w:multiLevelType w:val="multilevel"/>
    <w:tmpl w:val="6B228D2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8" w15:restartNumberingAfterBreak="0">
    <w:nsid w:val="25317240"/>
    <w:multiLevelType w:val="multilevel"/>
    <w:tmpl w:val="B8F4E822"/>
    <w:lvl w:ilvl="0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2D583659"/>
    <w:multiLevelType w:val="hybridMultilevel"/>
    <w:tmpl w:val="164A5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972428"/>
    <w:multiLevelType w:val="multilevel"/>
    <w:tmpl w:val="7E8425CE"/>
    <w:styleLink w:val="WWNum44"/>
    <w:lvl w:ilvl="0">
      <w:start w:val="1"/>
      <w:numFmt w:val="upperRoman"/>
      <w:lvlText w:val="%1."/>
      <w:lvlJc w:val="left"/>
      <w:pPr>
        <w:ind w:left="1080" w:hanging="720"/>
      </w:pPr>
      <w:rPr>
        <w:b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35275341"/>
    <w:multiLevelType w:val="singleLevel"/>
    <w:tmpl w:val="3258BAD4"/>
    <w:lvl w:ilvl="0">
      <w:start w:val="1"/>
      <w:numFmt w:val="decimal"/>
      <w:lvlText w:val="%1."/>
      <w:lvlJc w:val="left"/>
      <w:pPr>
        <w:tabs>
          <w:tab w:val="num" w:pos="-349"/>
        </w:tabs>
        <w:ind w:left="-349" w:hanging="360"/>
      </w:pPr>
    </w:lvl>
  </w:abstractNum>
  <w:abstractNum w:abstractNumId="52" w15:restartNumberingAfterBreak="0">
    <w:nsid w:val="36CD211C"/>
    <w:multiLevelType w:val="multilevel"/>
    <w:tmpl w:val="AF2A78FE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3" w15:restartNumberingAfterBreak="0">
    <w:nsid w:val="4A277492"/>
    <w:multiLevelType w:val="multilevel"/>
    <w:tmpl w:val="CEA41818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4B2D32B9"/>
    <w:multiLevelType w:val="multilevel"/>
    <w:tmpl w:val="282A44B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5" w15:restartNumberingAfterBreak="0">
    <w:nsid w:val="4F250B6F"/>
    <w:multiLevelType w:val="hybridMultilevel"/>
    <w:tmpl w:val="AE60166E"/>
    <w:lvl w:ilvl="0" w:tplc="B0449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F076835"/>
    <w:multiLevelType w:val="multilevel"/>
    <w:tmpl w:val="93742E80"/>
    <w:styleLink w:val="WWNum2"/>
    <w:lvl w:ilvl="0">
      <w:numFmt w:val="bullet"/>
      <w:lvlText w:val=""/>
      <w:lvlJc w:val="left"/>
      <w:pPr>
        <w:ind w:left="36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080" w:hanging="360"/>
      </w:pPr>
      <w:rPr>
        <w:rFonts w:ascii="Times New Roman" w:hAnsi="Times New Roman" w:cs="Courier New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ascii="Arial" w:eastAsia="Times New Roman" w:hAnsi="Arial" w:cs="Arial"/>
      </w:rPr>
    </w:lvl>
    <w:lvl w:ilvl="3">
      <w:numFmt w:val="bullet"/>
      <w:lvlText w:val=""/>
      <w:lvlJc w:val="left"/>
      <w:pPr>
        <w:ind w:left="252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24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40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Times New Roman" w:hAnsi="Times New Roman" w:cs="Wingdings"/>
      </w:rPr>
    </w:lvl>
  </w:abstractNum>
  <w:abstractNum w:abstractNumId="57" w15:restartNumberingAfterBreak="0">
    <w:nsid w:val="64F554CC"/>
    <w:multiLevelType w:val="hybridMultilevel"/>
    <w:tmpl w:val="AF468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3F2852"/>
    <w:multiLevelType w:val="multilevel"/>
    <w:tmpl w:val="F97818FE"/>
    <w:lvl w:ilvl="0">
      <w:numFmt w:val="bullet"/>
      <w:lvlText w:val="•"/>
      <w:lvlJc w:val="left"/>
      <w:pPr>
        <w:ind w:left="151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223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5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7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9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1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3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5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70" w:hanging="360"/>
      </w:pPr>
      <w:rPr>
        <w:rFonts w:ascii="Wingdings" w:hAnsi="Wingdings"/>
      </w:rPr>
    </w:lvl>
  </w:abstractNum>
  <w:abstractNum w:abstractNumId="59" w15:restartNumberingAfterBreak="0">
    <w:nsid w:val="69F534EA"/>
    <w:multiLevelType w:val="multilevel"/>
    <w:tmpl w:val="6004DAC8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 w15:restartNumberingAfterBreak="0">
    <w:nsid w:val="6AC26511"/>
    <w:multiLevelType w:val="hybridMultilevel"/>
    <w:tmpl w:val="216CB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9978BB"/>
    <w:multiLevelType w:val="hybridMultilevel"/>
    <w:tmpl w:val="4AC4AA38"/>
    <w:lvl w:ilvl="0" w:tplc="83806294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62" w15:restartNumberingAfterBreak="0">
    <w:nsid w:val="77B93794"/>
    <w:multiLevelType w:val="hybridMultilevel"/>
    <w:tmpl w:val="6DD4E804"/>
    <w:lvl w:ilvl="0" w:tplc="8826AD28">
      <w:start w:val="1"/>
      <w:numFmt w:val="decimal"/>
      <w:lvlText w:val="%1.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lowerRoman"/>
      <w:lvlText w:val="%3."/>
      <w:lvlJc w:val="right"/>
      <w:pPr>
        <w:ind w:left="2100" w:hanging="180"/>
      </w:pPr>
    </w:lvl>
    <w:lvl w:ilvl="3" w:tplc="0415000F">
      <w:start w:val="1"/>
      <w:numFmt w:val="decimal"/>
      <w:lvlText w:val="%4."/>
      <w:lvlJc w:val="left"/>
      <w:pPr>
        <w:ind w:left="2820" w:hanging="360"/>
      </w:pPr>
    </w:lvl>
    <w:lvl w:ilvl="4" w:tplc="04150019">
      <w:start w:val="1"/>
      <w:numFmt w:val="lowerLetter"/>
      <w:lvlText w:val="%5."/>
      <w:lvlJc w:val="left"/>
      <w:pPr>
        <w:ind w:left="3540" w:hanging="360"/>
      </w:pPr>
    </w:lvl>
    <w:lvl w:ilvl="5" w:tplc="0415001B">
      <w:start w:val="1"/>
      <w:numFmt w:val="lowerRoman"/>
      <w:lvlText w:val="%6."/>
      <w:lvlJc w:val="right"/>
      <w:pPr>
        <w:ind w:left="4260" w:hanging="180"/>
      </w:pPr>
    </w:lvl>
    <w:lvl w:ilvl="6" w:tplc="0415000F">
      <w:start w:val="1"/>
      <w:numFmt w:val="decimal"/>
      <w:lvlText w:val="%7."/>
      <w:lvlJc w:val="left"/>
      <w:pPr>
        <w:ind w:left="4980" w:hanging="360"/>
      </w:pPr>
    </w:lvl>
    <w:lvl w:ilvl="7" w:tplc="04150019">
      <w:start w:val="1"/>
      <w:numFmt w:val="lowerLetter"/>
      <w:lvlText w:val="%8."/>
      <w:lvlJc w:val="left"/>
      <w:pPr>
        <w:ind w:left="5700" w:hanging="360"/>
      </w:pPr>
    </w:lvl>
    <w:lvl w:ilvl="8" w:tplc="0415001B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41"/>
  </w:num>
  <w:num w:numId="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1"/>
    <w:lvlOverride w:ilvl="0">
      <w:startOverride w:val="1"/>
    </w:lvlOverride>
  </w:num>
  <w:num w:numId="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5"/>
  </w:num>
  <w:num w:numId="9">
    <w:abstractNumId w:val="49"/>
  </w:num>
  <w:num w:numId="10">
    <w:abstractNumId w:val="44"/>
  </w:num>
  <w:num w:numId="11">
    <w:abstractNumId w:val="56"/>
  </w:num>
  <w:num w:numId="12">
    <w:abstractNumId w:val="43"/>
  </w:num>
  <w:num w:numId="13">
    <w:abstractNumId w:val="53"/>
  </w:num>
  <w:num w:numId="14">
    <w:abstractNumId w:val="59"/>
  </w:num>
  <w:num w:numId="15">
    <w:abstractNumId w:val="50"/>
  </w:num>
  <w:num w:numId="16">
    <w:abstractNumId w:val="50"/>
    <w:lvlOverride w:ilvl="0">
      <w:startOverride w:val="1"/>
    </w:lvlOverride>
  </w:num>
  <w:num w:numId="17">
    <w:abstractNumId w:val="48"/>
  </w:num>
  <w:num w:numId="18">
    <w:abstractNumId w:val="54"/>
  </w:num>
  <w:num w:numId="19">
    <w:abstractNumId w:val="52"/>
  </w:num>
  <w:num w:numId="20">
    <w:abstractNumId w:val="47"/>
  </w:num>
  <w:num w:numId="21">
    <w:abstractNumId w:val="42"/>
  </w:num>
  <w:num w:numId="22">
    <w:abstractNumId w:val="58"/>
  </w:num>
  <w:num w:numId="23">
    <w:abstractNumId w:val="57"/>
  </w:num>
  <w:num w:numId="24">
    <w:abstractNumId w:val="46"/>
  </w:num>
  <w:num w:numId="25">
    <w:abstractNumId w:val="1"/>
  </w:num>
  <w:num w:numId="26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BA0"/>
    <w:rsid w:val="00000DE0"/>
    <w:rsid w:val="00007DF0"/>
    <w:rsid w:val="0001267F"/>
    <w:rsid w:val="000131B7"/>
    <w:rsid w:val="00013A9E"/>
    <w:rsid w:val="000168D0"/>
    <w:rsid w:val="000258A5"/>
    <w:rsid w:val="00040346"/>
    <w:rsid w:val="00065EDA"/>
    <w:rsid w:val="000661CA"/>
    <w:rsid w:val="00072D4D"/>
    <w:rsid w:val="00075C91"/>
    <w:rsid w:val="00077D8C"/>
    <w:rsid w:val="00080938"/>
    <w:rsid w:val="00081159"/>
    <w:rsid w:val="000A3BFD"/>
    <w:rsid w:val="000A3D60"/>
    <w:rsid w:val="000A7A37"/>
    <w:rsid w:val="000C2080"/>
    <w:rsid w:val="000C5E0A"/>
    <w:rsid w:val="000D05DC"/>
    <w:rsid w:val="000E111D"/>
    <w:rsid w:val="000E50D9"/>
    <w:rsid w:val="000E7F00"/>
    <w:rsid w:val="000F0C19"/>
    <w:rsid w:val="000F76F9"/>
    <w:rsid w:val="00112915"/>
    <w:rsid w:val="00112A9C"/>
    <w:rsid w:val="001157B5"/>
    <w:rsid w:val="00116DE4"/>
    <w:rsid w:val="00133AF5"/>
    <w:rsid w:val="00140799"/>
    <w:rsid w:val="00141F71"/>
    <w:rsid w:val="001504CD"/>
    <w:rsid w:val="001521F8"/>
    <w:rsid w:val="001561E3"/>
    <w:rsid w:val="00160C9B"/>
    <w:rsid w:val="0016405E"/>
    <w:rsid w:val="0016484E"/>
    <w:rsid w:val="00175C85"/>
    <w:rsid w:val="00176D55"/>
    <w:rsid w:val="00177F74"/>
    <w:rsid w:val="00181600"/>
    <w:rsid w:val="00193859"/>
    <w:rsid w:val="001B373B"/>
    <w:rsid w:val="001C633B"/>
    <w:rsid w:val="001D1341"/>
    <w:rsid w:val="001D43B7"/>
    <w:rsid w:val="001D4923"/>
    <w:rsid w:val="001D5BED"/>
    <w:rsid w:val="001E5DAD"/>
    <w:rsid w:val="001E7BE3"/>
    <w:rsid w:val="001F0BDD"/>
    <w:rsid w:val="001F0E59"/>
    <w:rsid w:val="001F153C"/>
    <w:rsid w:val="001F3489"/>
    <w:rsid w:val="001F4E11"/>
    <w:rsid w:val="002039A9"/>
    <w:rsid w:val="00203BA4"/>
    <w:rsid w:val="00207E26"/>
    <w:rsid w:val="00224DBA"/>
    <w:rsid w:val="00240A79"/>
    <w:rsid w:val="0026085A"/>
    <w:rsid w:val="00264341"/>
    <w:rsid w:val="002646FF"/>
    <w:rsid w:val="00270E55"/>
    <w:rsid w:val="00274CD5"/>
    <w:rsid w:val="00280D95"/>
    <w:rsid w:val="00283FEE"/>
    <w:rsid w:val="00284E0C"/>
    <w:rsid w:val="00287521"/>
    <w:rsid w:val="00287964"/>
    <w:rsid w:val="002A2F96"/>
    <w:rsid w:val="002A494E"/>
    <w:rsid w:val="002A54FF"/>
    <w:rsid w:val="002A6DBB"/>
    <w:rsid w:val="002B478A"/>
    <w:rsid w:val="002B4C34"/>
    <w:rsid w:val="002C0C7E"/>
    <w:rsid w:val="002C15B1"/>
    <w:rsid w:val="002C7B1B"/>
    <w:rsid w:val="002D3979"/>
    <w:rsid w:val="002D6B5D"/>
    <w:rsid w:val="002E32EB"/>
    <w:rsid w:val="002E5AF9"/>
    <w:rsid w:val="002E6F3B"/>
    <w:rsid w:val="002E79BF"/>
    <w:rsid w:val="002F49E2"/>
    <w:rsid w:val="002F7A93"/>
    <w:rsid w:val="00303635"/>
    <w:rsid w:val="00304EA1"/>
    <w:rsid w:val="00307160"/>
    <w:rsid w:val="003361E0"/>
    <w:rsid w:val="003421E6"/>
    <w:rsid w:val="00353788"/>
    <w:rsid w:val="003678DC"/>
    <w:rsid w:val="00374E83"/>
    <w:rsid w:val="003822E0"/>
    <w:rsid w:val="00384BD8"/>
    <w:rsid w:val="003916CF"/>
    <w:rsid w:val="00391700"/>
    <w:rsid w:val="00396E4E"/>
    <w:rsid w:val="0039769A"/>
    <w:rsid w:val="003A0265"/>
    <w:rsid w:val="003B318C"/>
    <w:rsid w:val="003C34ED"/>
    <w:rsid w:val="003D3131"/>
    <w:rsid w:val="003D7511"/>
    <w:rsid w:val="003E2CA3"/>
    <w:rsid w:val="003F3871"/>
    <w:rsid w:val="003F3EFF"/>
    <w:rsid w:val="003F64A3"/>
    <w:rsid w:val="00401191"/>
    <w:rsid w:val="00401577"/>
    <w:rsid w:val="00402442"/>
    <w:rsid w:val="004109EB"/>
    <w:rsid w:val="0042366F"/>
    <w:rsid w:val="00423F89"/>
    <w:rsid w:val="004413BE"/>
    <w:rsid w:val="00441951"/>
    <w:rsid w:val="00446F56"/>
    <w:rsid w:val="00447AE8"/>
    <w:rsid w:val="0045569D"/>
    <w:rsid w:val="00457848"/>
    <w:rsid w:val="0046545C"/>
    <w:rsid w:val="004724AF"/>
    <w:rsid w:val="00482486"/>
    <w:rsid w:val="00484DE7"/>
    <w:rsid w:val="00495C3E"/>
    <w:rsid w:val="00496CF9"/>
    <w:rsid w:val="004A7025"/>
    <w:rsid w:val="004B1061"/>
    <w:rsid w:val="004B1E11"/>
    <w:rsid w:val="004B64FE"/>
    <w:rsid w:val="004B7FB5"/>
    <w:rsid w:val="004C131F"/>
    <w:rsid w:val="004C616E"/>
    <w:rsid w:val="004D01FD"/>
    <w:rsid w:val="004D07D7"/>
    <w:rsid w:val="004E1A52"/>
    <w:rsid w:val="004E3182"/>
    <w:rsid w:val="004E77C0"/>
    <w:rsid w:val="00502747"/>
    <w:rsid w:val="00506039"/>
    <w:rsid w:val="00521473"/>
    <w:rsid w:val="0053136B"/>
    <w:rsid w:val="00534894"/>
    <w:rsid w:val="00541A04"/>
    <w:rsid w:val="00542950"/>
    <w:rsid w:val="00547109"/>
    <w:rsid w:val="005630A6"/>
    <w:rsid w:val="00563887"/>
    <w:rsid w:val="0057005A"/>
    <w:rsid w:val="00574819"/>
    <w:rsid w:val="00580DA0"/>
    <w:rsid w:val="00585FC2"/>
    <w:rsid w:val="0059098F"/>
    <w:rsid w:val="005921E2"/>
    <w:rsid w:val="005945C2"/>
    <w:rsid w:val="005A4FC1"/>
    <w:rsid w:val="005A5CA3"/>
    <w:rsid w:val="005B0186"/>
    <w:rsid w:val="005B4543"/>
    <w:rsid w:val="005C22BC"/>
    <w:rsid w:val="005D1512"/>
    <w:rsid w:val="005D2E76"/>
    <w:rsid w:val="005D4DB7"/>
    <w:rsid w:val="005D7421"/>
    <w:rsid w:val="005E283D"/>
    <w:rsid w:val="005E49B2"/>
    <w:rsid w:val="005E5AFA"/>
    <w:rsid w:val="005E6090"/>
    <w:rsid w:val="005E6FE2"/>
    <w:rsid w:val="005F00EA"/>
    <w:rsid w:val="00604798"/>
    <w:rsid w:val="00607202"/>
    <w:rsid w:val="006109B3"/>
    <w:rsid w:val="00631EF7"/>
    <w:rsid w:val="00637117"/>
    <w:rsid w:val="00637844"/>
    <w:rsid w:val="006416CD"/>
    <w:rsid w:val="00655DA6"/>
    <w:rsid w:val="00660BA9"/>
    <w:rsid w:val="006636AD"/>
    <w:rsid w:val="00667955"/>
    <w:rsid w:val="006805CA"/>
    <w:rsid w:val="0068288F"/>
    <w:rsid w:val="00682C17"/>
    <w:rsid w:val="0069438A"/>
    <w:rsid w:val="00695F9B"/>
    <w:rsid w:val="006A5D26"/>
    <w:rsid w:val="006B5A51"/>
    <w:rsid w:val="006D5359"/>
    <w:rsid w:val="006D78EE"/>
    <w:rsid w:val="006E2D86"/>
    <w:rsid w:val="006F3742"/>
    <w:rsid w:val="006F777F"/>
    <w:rsid w:val="00706AD6"/>
    <w:rsid w:val="0071074C"/>
    <w:rsid w:val="00733C06"/>
    <w:rsid w:val="007369CA"/>
    <w:rsid w:val="00736BE7"/>
    <w:rsid w:val="0074411F"/>
    <w:rsid w:val="00757BA1"/>
    <w:rsid w:val="00766E11"/>
    <w:rsid w:val="007727A9"/>
    <w:rsid w:val="0077296B"/>
    <w:rsid w:val="00774BA0"/>
    <w:rsid w:val="00775373"/>
    <w:rsid w:val="007755A5"/>
    <w:rsid w:val="00777CE0"/>
    <w:rsid w:val="00792515"/>
    <w:rsid w:val="007963AA"/>
    <w:rsid w:val="007B758C"/>
    <w:rsid w:val="007C713A"/>
    <w:rsid w:val="007D1F76"/>
    <w:rsid w:val="007E533B"/>
    <w:rsid w:val="007E6F12"/>
    <w:rsid w:val="007F5007"/>
    <w:rsid w:val="007F79E5"/>
    <w:rsid w:val="007F7D4B"/>
    <w:rsid w:val="00803AA5"/>
    <w:rsid w:val="008223A6"/>
    <w:rsid w:val="008254C4"/>
    <w:rsid w:val="00831F2D"/>
    <w:rsid w:val="008410FB"/>
    <w:rsid w:val="008679E5"/>
    <w:rsid w:val="00867C17"/>
    <w:rsid w:val="00871616"/>
    <w:rsid w:val="00877825"/>
    <w:rsid w:val="00882874"/>
    <w:rsid w:val="00890B7E"/>
    <w:rsid w:val="008A2E07"/>
    <w:rsid w:val="008A57B0"/>
    <w:rsid w:val="008A6376"/>
    <w:rsid w:val="008B795F"/>
    <w:rsid w:val="008C2429"/>
    <w:rsid w:val="008D44AE"/>
    <w:rsid w:val="008D4728"/>
    <w:rsid w:val="008E4CEA"/>
    <w:rsid w:val="008F07DB"/>
    <w:rsid w:val="00900718"/>
    <w:rsid w:val="0092325A"/>
    <w:rsid w:val="00930912"/>
    <w:rsid w:val="009331A5"/>
    <w:rsid w:val="00936205"/>
    <w:rsid w:val="00952544"/>
    <w:rsid w:val="00965F0B"/>
    <w:rsid w:val="009751AA"/>
    <w:rsid w:val="00977B3D"/>
    <w:rsid w:val="0099162B"/>
    <w:rsid w:val="00996A71"/>
    <w:rsid w:val="009A4A91"/>
    <w:rsid w:val="009B1B1C"/>
    <w:rsid w:val="009B224B"/>
    <w:rsid w:val="009B3BD6"/>
    <w:rsid w:val="009D1E69"/>
    <w:rsid w:val="009E346D"/>
    <w:rsid w:val="009E6206"/>
    <w:rsid w:val="009F2BEA"/>
    <w:rsid w:val="009F48CE"/>
    <w:rsid w:val="009F7E95"/>
    <w:rsid w:val="00A11102"/>
    <w:rsid w:val="00A1421B"/>
    <w:rsid w:val="00A219FA"/>
    <w:rsid w:val="00A3679F"/>
    <w:rsid w:val="00A36CEF"/>
    <w:rsid w:val="00A46CFB"/>
    <w:rsid w:val="00A55210"/>
    <w:rsid w:val="00A554C9"/>
    <w:rsid w:val="00A57416"/>
    <w:rsid w:val="00A63FA2"/>
    <w:rsid w:val="00A80507"/>
    <w:rsid w:val="00A9274D"/>
    <w:rsid w:val="00A93DD9"/>
    <w:rsid w:val="00A97A73"/>
    <w:rsid w:val="00AA3418"/>
    <w:rsid w:val="00AA649D"/>
    <w:rsid w:val="00AB3F6A"/>
    <w:rsid w:val="00AB7FC5"/>
    <w:rsid w:val="00AC6545"/>
    <w:rsid w:val="00AC7BC9"/>
    <w:rsid w:val="00AD1C0C"/>
    <w:rsid w:val="00AE41CC"/>
    <w:rsid w:val="00B00370"/>
    <w:rsid w:val="00B0072C"/>
    <w:rsid w:val="00B04416"/>
    <w:rsid w:val="00B073CD"/>
    <w:rsid w:val="00B30623"/>
    <w:rsid w:val="00B41717"/>
    <w:rsid w:val="00B53ABB"/>
    <w:rsid w:val="00B543FA"/>
    <w:rsid w:val="00B63B28"/>
    <w:rsid w:val="00B6495B"/>
    <w:rsid w:val="00BA1E30"/>
    <w:rsid w:val="00BB440B"/>
    <w:rsid w:val="00BC1610"/>
    <w:rsid w:val="00BC30E6"/>
    <w:rsid w:val="00BD06DE"/>
    <w:rsid w:val="00BD3788"/>
    <w:rsid w:val="00BD3997"/>
    <w:rsid w:val="00BD4FD8"/>
    <w:rsid w:val="00BE0895"/>
    <w:rsid w:val="00BE21DB"/>
    <w:rsid w:val="00BE4598"/>
    <w:rsid w:val="00BF342B"/>
    <w:rsid w:val="00BF3BE8"/>
    <w:rsid w:val="00C02747"/>
    <w:rsid w:val="00C02B7F"/>
    <w:rsid w:val="00C07482"/>
    <w:rsid w:val="00C07CF0"/>
    <w:rsid w:val="00C10823"/>
    <w:rsid w:val="00C1391D"/>
    <w:rsid w:val="00C13D01"/>
    <w:rsid w:val="00C14721"/>
    <w:rsid w:val="00C15A28"/>
    <w:rsid w:val="00C15F8F"/>
    <w:rsid w:val="00C23573"/>
    <w:rsid w:val="00C31AE4"/>
    <w:rsid w:val="00C34404"/>
    <w:rsid w:val="00C34A98"/>
    <w:rsid w:val="00C46CB6"/>
    <w:rsid w:val="00C574CA"/>
    <w:rsid w:val="00C72815"/>
    <w:rsid w:val="00C7378D"/>
    <w:rsid w:val="00C762D5"/>
    <w:rsid w:val="00C76FA5"/>
    <w:rsid w:val="00C867D8"/>
    <w:rsid w:val="00C9001D"/>
    <w:rsid w:val="00C90BAD"/>
    <w:rsid w:val="00C93B4E"/>
    <w:rsid w:val="00CA048D"/>
    <w:rsid w:val="00CA1952"/>
    <w:rsid w:val="00CA2C97"/>
    <w:rsid w:val="00CA3781"/>
    <w:rsid w:val="00CA4E69"/>
    <w:rsid w:val="00CA7A94"/>
    <w:rsid w:val="00CB50CD"/>
    <w:rsid w:val="00CB5D98"/>
    <w:rsid w:val="00CC3630"/>
    <w:rsid w:val="00CC6291"/>
    <w:rsid w:val="00CC7F50"/>
    <w:rsid w:val="00CD117F"/>
    <w:rsid w:val="00CE0874"/>
    <w:rsid w:val="00D03A22"/>
    <w:rsid w:val="00D04969"/>
    <w:rsid w:val="00D05916"/>
    <w:rsid w:val="00D1024B"/>
    <w:rsid w:val="00D126BD"/>
    <w:rsid w:val="00D21067"/>
    <w:rsid w:val="00D260C8"/>
    <w:rsid w:val="00D274C0"/>
    <w:rsid w:val="00D32D5F"/>
    <w:rsid w:val="00D4312B"/>
    <w:rsid w:val="00D57ADD"/>
    <w:rsid w:val="00D61349"/>
    <w:rsid w:val="00D66C3E"/>
    <w:rsid w:val="00D77AB6"/>
    <w:rsid w:val="00D82191"/>
    <w:rsid w:val="00D85226"/>
    <w:rsid w:val="00D85C4F"/>
    <w:rsid w:val="00D97D71"/>
    <w:rsid w:val="00DA4D49"/>
    <w:rsid w:val="00DB00FE"/>
    <w:rsid w:val="00DC0500"/>
    <w:rsid w:val="00DC44B2"/>
    <w:rsid w:val="00DC6279"/>
    <w:rsid w:val="00DC7C6E"/>
    <w:rsid w:val="00DD14A7"/>
    <w:rsid w:val="00DD16DA"/>
    <w:rsid w:val="00DD3769"/>
    <w:rsid w:val="00DD7934"/>
    <w:rsid w:val="00DE1ECD"/>
    <w:rsid w:val="00DE2621"/>
    <w:rsid w:val="00DE3691"/>
    <w:rsid w:val="00DF2CBD"/>
    <w:rsid w:val="00DF5113"/>
    <w:rsid w:val="00E025AF"/>
    <w:rsid w:val="00E0567B"/>
    <w:rsid w:val="00E077E5"/>
    <w:rsid w:val="00E23C20"/>
    <w:rsid w:val="00E30096"/>
    <w:rsid w:val="00E30F5C"/>
    <w:rsid w:val="00E36E7B"/>
    <w:rsid w:val="00E52773"/>
    <w:rsid w:val="00E53480"/>
    <w:rsid w:val="00E61387"/>
    <w:rsid w:val="00E62F65"/>
    <w:rsid w:val="00E67466"/>
    <w:rsid w:val="00E7440C"/>
    <w:rsid w:val="00E86B91"/>
    <w:rsid w:val="00E919C8"/>
    <w:rsid w:val="00E96BE7"/>
    <w:rsid w:val="00EA328A"/>
    <w:rsid w:val="00EB04BB"/>
    <w:rsid w:val="00EC4B5C"/>
    <w:rsid w:val="00EE2689"/>
    <w:rsid w:val="00EE4924"/>
    <w:rsid w:val="00EE5F56"/>
    <w:rsid w:val="00EF4AFC"/>
    <w:rsid w:val="00F0449D"/>
    <w:rsid w:val="00F0501D"/>
    <w:rsid w:val="00F12F1C"/>
    <w:rsid w:val="00F13C17"/>
    <w:rsid w:val="00F146BA"/>
    <w:rsid w:val="00F22561"/>
    <w:rsid w:val="00F25BAD"/>
    <w:rsid w:val="00F32E66"/>
    <w:rsid w:val="00F35D91"/>
    <w:rsid w:val="00F42ED8"/>
    <w:rsid w:val="00F456CA"/>
    <w:rsid w:val="00F525B1"/>
    <w:rsid w:val="00F60D4C"/>
    <w:rsid w:val="00F70BD7"/>
    <w:rsid w:val="00F740C9"/>
    <w:rsid w:val="00F769AA"/>
    <w:rsid w:val="00F868E7"/>
    <w:rsid w:val="00F9225D"/>
    <w:rsid w:val="00F97951"/>
    <w:rsid w:val="00FA24A1"/>
    <w:rsid w:val="00FB0B69"/>
    <w:rsid w:val="00FB35AE"/>
    <w:rsid w:val="00FC226B"/>
    <w:rsid w:val="00FC2554"/>
    <w:rsid w:val="00FC6694"/>
    <w:rsid w:val="00FD29C1"/>
    <w:rsid w:val="00FD2FDB"/>
    <w:rsid w:val="00FD7536"/>
    <w:rsid w:val="00FE05C2"/>
    <w:rsid w:val="00FE3630"/>
    <w:rsid w:val="00FF2FD7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7F97495-C33F-456E-A1B1-C3E31AE1B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PMingLiU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74BA0"/>
    <w:pPr>
      <w:widowControl w:val="0"/>
      <w:autoSpaceDE w:val="0"/>
      <w:autoSpaceDN w:val="0"/>
    </w:pPr>
    <w:rPr>
      <w:rFonts w:ascii="Overpass" w:eastAsia="Overpass" w:hAnsi="Overpass" w:cs="Overpass"/>
      <w:sz w:val="22"/>
      <w:szCs w:val="22"/>
      <w:lang w:bidi="pl-PL"/>
    </w:rPr>
  </w:style>
  <w:style w:type="paragraph" w:styleId="Nagwek1">
    <w:name w:val="heading 1"/>
    <w:basedOn w:val="Normalny"/>
    <w:next w:val="Normalny"/>
    <w:link w:val="Nagwek1Znak"/>
    <w:qFormat/>
    <w:rsid w:val="00DE2621"/>
    <w:pPr>
      <w:keepNext/>
      <w:widowControl/>
      <w:numPr>
        <w:numId w:val="1"/>
      </w:numPr>
      <w:suppressAutoHyphens/>
      <w:autoSpaceDE/>
      <w:autoSpaceDN/>
      <w:outlineLvl w:val="0"/>
    </w:pPr>
    <w:rPr>
      <w:rFonts w:ascii="Times New Roman" w:eastAsia="Times New Roman" w:hAnsi="Times New Roman" w:cs="Times New Roman"/>
      <w:i/>
      <w:sz w:val="24"/>
      <w:szCs w:val="20"/>
      <w:lang w:eastAsia="ar-SA" w:bidi="ar-SA"/>
    </w:rPr>
  </w:style>
  <w:style w:type="paragraph" w:styleId="Nagwek2">
    <w:name w:val="heading 2"/>
    <w:basedOn w:val="Normalny"/>
    <w:next w:val="Normalny"/>
    <w:link w:val="Nagwek2Znak"/>
    <w:qFormat/>
    <w:rsid w:val="00DE2621"/>
    <w:pPr>
      <w:keepNext/>
      <w:widowControl/>
      <w:numPr>
        <w:ilvl w:val="1"/>
        <w:numId w:val="1"/>
      </w:numPr>
      <w:suppressAutoHyphens/>
      <w:autoSpaceDE/>
      <w:autoSpaceDN/>
      <w:spacing w:line="360" w:lineRule="auto"/>
      <w:jc w:val="both"/>
      <w:outlineLvl w:val="1"/>
    </w:pPr>
    <w:rPr>
      <w:rFonts w:ascii="Times New Roman" w:eastAsia="Times New Roman" w:hAnsi="Times New Roman" w:cs="Times New Roman"/>
      <w:i/>
      <w:sz w:val="24"/>
      <w:szCs w:val="20"/>
      <w:lang w:eastAsia="ar-SA" w:bidi="ar-SA"/>
    </w:rPr>
  </w:style>
  <w:style w:type="paragraph" w:styleId="Nagwek3">
    <w:name w:val="heading 3"/>
    <w:basedOn w:val="Normalny"/>
    <w:next w:val="Normalny"/>
    <w:link w:val="Nagwek3Znak"/>
    <w:qFormat/>
    <w:rsid w:val="00DE2621"/>
    <w:pPr>
      <w:keepNext/>
      <w:widowControl/>
      <w:numPr>
        <w:ilvl w:val="2"/>
        <w:numId w:val="1"/>
      </w:numPr>
      <w:suppressAutoHyphens/>
      <w:autoSpaceDE/>
      <w:autoSpaceDN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eastAsia="ar-SA" w:bidi="ar-SA"/>
    </w:rPr>
  </w:style>
  <w:style w:type="paragraph" w:styleId="Nagwek4">
    <w:name w:val="heading 4"/>
    <w:basedOn w:val="Normalny"/>
    <w:next w:val="Normalny"/>
    <w:link w:val="Nagwek4Znak"/>
    <w:qFormat/>
    <w:rsid w:val="00DE2621"/>
    <w:pPr>
      <w:keepNext/>
      <w:widowControl/>
      <w:numPr>
        <w:ilvl w:val="3"/>
        <w:numId w:val="1"/>
      </w:numPr>
      <w:suppressAutoHyphens/>
      <w:autoSpaceDE/>
      <w:autoSpaceDN/>
      <w:spacing w:before="240" w:after="60"/>
      <w:jc w:val="both"/>
      <w:outlineLvl w:val="3"/>
    </w:pPr>
    <w:rPr>
      <w:rFonts w:ascii="Times New Roman" w:eastAsia="Times New Roman" w:hAnsi="Times New Roman" w:cs="Times New Roman"/>
      <w:b/>
      <w:spacing w:val="12"/>
      <w:kern w:val="1"/>
      <w:sz w:val="28"/>
      <w:szCs w:val="20"/>
      <w:lang w:eastAsia="ar-SA" w:bidi="ar-SA"/>
    </w:rPr>
  </w:style>
  <w:style w:type="paragraph" w:styleId="Nagwek5">
    <w:name w:val="heading 5"/>
    <w:basedOn w:val="Normalny"/>
    <w:next w:val="Normalny"/>
    <w:link w:val="Nagwek5Znak"/>
    <w:qFormat/>
    <w:rsid w:val="00DE2621"/>
    <w:pPr>
      <w:widowControl/>
      <w:numPr>
        <w:ilvl w:val="4"/>
        <w:numId w:val="1"/>
      </w:numPr>
      <w:suppressAutoHyphens/>
      <w:autoSpaceDE/>
      <w:autoSpaceDN/>
      <w:spacing w:before="240" w:after="60"/>
      <w:jc w:val="both"/>
      <w:outlineLvl w:val="4"/>
    </w:pPr>
    <w:rPr>
      <w:rFonts w:ascii="Times New Roman" w:eastAsia="Times New Roman" w:hAnsi="Times New Roman" w:cs="Times New Roman"/>
      <w:spacing w:val="12"/>
      <w:kern w:val="1"/>
      <w:szCs w:val="20"/>
      <w:lang w:eastAsia="ar-SA" w:bidi="ar-SA"/>
    </w:rPr>
  </w:style>
  <w:style w:type="paragraph" w:styleId="Nagwek6">
    <w:name w:val="heading 6"/>
    <w:basedOn w:val="Normalny"/>
    <w:next w:val="Normalny"/>
    <w:link w:val="Nagwek6Znak"/>
    <w:qFormat/>
    <w:rsid w:val="00DE2621"/>
    <w:pPr>
      <w:widowControl/>
      <w:numPr>
        <w:ilvl w:val="5"/>
        <w:numId w:val="1"/>
      </w:numPr>
      <w:tabs>
        <w:tab w:val="left" w:pos="0"/>
      </w:tabs>
      <w:suppressAutoHyphens/>
      <w:autoSpaceDE/>
      <w:autoSpaceDN/>
      <w:spacing w:before="240" w:after="60"/>
      <w:ind w:left="283" w:hanging="283"/>
      <w:jc w:val="both"/>
      <w:outlineLvl w:val="5"/>
    </w:pPr>
    <w:rPr>
      <w:rFonts w:ascii="Times New Roman" w:eastAsia="Times New Roman" w:hAnsi="Times New Roman" w:cs="Times New Roman"/>
      <w:i/>
      <w:spacing w:val="12"/>
      <w:kern w:val="1"/>
      <w:szCs w:val="20"/>
      <w:lang w:eastAsia="ar-SA" w:bidi="ar-SA"/>
    </w:rPr>
  </w:style>
  <w:style w:type="paragraph" w:styleId="Nagwek7">
    <w:name w:val="heading 7"/>
    <w:basedOn w:val="Normalny"/>
    <w:next w:val="Normalny"/>
    <w:link w:val="Nagwek7Znak"/>
    <w:qFormat/>
    <w:rsid w:val="00DE2621"/>
    <w:pPr>
      <w:widowControl/>
      <w:numPr>
        <w:ilvl w:val="6"/>
        <w:numId w:val="1"/>
      </w:numPr>
      <w:tabs>
        <w:tab w:val="left" w:pos="0"/>
      </w:tabs>
      <w:suppressAutoHyphens/>
      <w:autoSpaceDE/>
      <w:autoSpaceDN/>
      <w:spacing w:before="240" w:after="60"/>
      <w:ind w:left="283" w:hanging="283"/>
      <w:jc w:val="both"/>
      <w:outlineLvl w:val="6"/>
    </w:pPr>
    <w:rPr>
      <w:rFonts w:ascii="Arial" w:eastAsia="Times New Roman" w:hAnsi="Arial" w:cs="Arial"/>
      <w:spacing w:val="12"/>
      <w:kern w:val="1"/>
      <w:sz w:val="20"/>
      <w:szCs w:val="20"/>
      <w:lang w:eastAsia="ar-SA" w:bidi="ar-SA"/>
    </w:rPr>
  </w:style>
  <w:style w:type="paragraph" w:styleId="Nagwek8">
    <w:name w:val="heading 8"/>
    <w:basedOn w:val="Normalny"/>
    <w:next w:val="Normalny"/>
    <w:link w:val="Nagwek8Znak"/>
    <w:qFormat/>
    <w:rsid w:val="00DE2621"/>
    <w:pPr>
      <w:widowControl/>
      <w:numPr>
        <w:ilvl w:val="7"/>
        <w:numId w:val="1"/>
      </w:numPr>
      <w:tabs>
        <w:tab w:val="left" w:pos="0"/>
      </w:tabs>
      <w:suppressAutoHyphens/>
      <w:autoSpaceDE/>
      <w:autoSpaceDN/>
      <w:spacing w:before="240" w:after="60"/>
      <w:ind w:left="283" w:hanging="283"/>
      <w:jc w:val="both"/>
      <w:outlineLvl w:val="7"/>
    </w:pPr>
    <w:rPr>
      <w:rFonts w:ascii="Arial" w:eastAsia="Times New Roman" w:hAnsi="Arial" w:cs="Arial"/>
      <w:i/>
      <w:spacing w:val="12"/>
      <w:kern w:val="1"/>
      <w:sz w:val="20"/>
      <w:szCs w:val="20"/>
      <w:lang w:eastAsia="ar-SA" w:bidi="ar-SA"/>
    </w:rPr>
  </w:style>
  <w:style w:type="paragraph" w:styleId="Nagwek9">
    <w:name w:val="heading 9"/>
    <w:basedOn w:val="Normalny"/>
    <w:next w:val="Normalny"/>
    <w:link w:val="Nagwek9Znak"/>
    <w:qFormat/>
    <w:rsid w:val="00DE2621"/>
    <w:pPr>
      <w:widowControl/>
      <w:numPr>
        <w:ilvl w:val="8"/>
        <w:numId w:val="1"/>
      </w:numPr>
      <w:tabs>
        <w:tab w:val="left" w:pos="0"/>
      </w:tabs>
      <w:suppressAutoHyphens/>
      <w:autoSpaceDE/>
      <w:autoSpaceDN/>
      <w:spacing w:before="240" w:after="60"/>
      <w:ind w:left="283" w:hanging="283"/>
      <w:jc w:val="both"/>
      <w:outlineLvl w:val="8"/>
    </w:pPr>
    <w:rPr>
      <w:rFonts w:ascii="Arial" w:eastAsia="Times New Roman" w:hAnsi="Arial" w:cs="Arial"/>
      <w:b/>
      <w:i/>
      <w:spacing w:val="12"/>
      <w:kern w:val="1"/>
      <w:sz w:val="18"/>
      <w:szCs w:val="20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74BA0"/>
    <w:pPr>
      <w:widowControl/>
      <w:tabs>
        <w:tab w:val="center" w:pos="4536"/>
        <w:tab w:val="right" w:pos="9072"/>
      </w:tabs>
      <w:autoSpaceDE/>
      <w:autoSpaceDN/>
    </w:pPr>
    <w:rPr>
      <w:rFonts w:ascii="Calibri" w:eastAsia="PMingLiU" w:hAnsi="Calibri" w:cs="Times New Roman"/>
      <w:lang w:eastAsia="zh-TW" w:bidi="ar-SA"/>
    </w:rPr>
  </w:style>
  <w:style w:type="character" w:customStyle="1" w:styleId="NagwekZnak">
    <w:name w:val="Nagłówek Znak"/>
    <w:basedOn w:val="Domylnaczcionkaakapitu"/>
    <w:link w:val="Nagwek"/>
    <w:rsid w:val="00774BA0"/>
  </w:style>
  <w:style w:type="paragraph" w:styleId="Stopka">
    <w:name w:val="footer"/>
    <w:basedOn w:val="Normalny"/>
    <w:link w:val="StopkaZnak"/>
    <w:uiPriority w:val="99"/>
    <w:unhideWhenUsed/>
    <w:rsid w:val="00774BA0"/>
    <w:pPr>
      <w:widowControl/>
      <w:tabs>
        <w:tab w:val="center" w:pos="4536"/>
        <w:tab w:val="right" w:pos="9072"/>
      </w:tabs>
      <w:autoSpaceDE/>
      <w:autoSpaceDN/>
    </w:pPr>
    <w:rPr>
      <w:rFonts w:ascii="Calibri" w:eastAsia="PMingLiU" w:hAnsi="Calibri" w:cs="Times New Roman"/>
      <w:lang w:eastAsia="zh-TW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774BA0"/>
  </w:style>
  <w:style w:type="paragraph" w:styleId="Tekstdymka">
    <w:name w:val="Balloon Text"/>
    <w:basedOn w:val="Normalny"/>
    <w:link w:val="TekstdymkaZnak"/>
    <w:unhideWhenUsed/>
    <w:rsid w:val="00774BA0"/>
    <w:pPr>
      <w:widowControl/>
      <w:autoSpaceDE/>
      <w:autoSpaceDN/>
    </w:pPr>
    <w:rPr>
      <w:rFonts w:ascii="Tahoma" w:eastAsia="PMingLiU" w:hAnsi="Tahoma" w:cs="Tahoma"/>
      <w:sz w:val="16"/>
      <w:szCs w:val="16"/>
      <w:lang w:eastAsia="zh-TW" w:bidi="ar-SA"/>
    </w:rPr>
  </w:style>
  <w:style w:type="character" w:customStyle="1" w:styleId="TekstdymkaZnak">
    <w:name w:val="Tekst dymka Znak"/>
    <w:link w:val="Tekstdymka"/>
    <w:rsid w:val="00774BA0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774BA0"/>
  </w:style>
  <w:style w:type="character" w:styleId="Hipercze">
    <w:name w:val="Hyperlink"/>
    <w:unhideWhenUsed/>
    <w:rsid w:val="00774BA0"/>
    <w:rPr>
      <w:color w:val="0000FF"/>
      <w:u w:val="single"/>
    </w:rPr>
  </w:style>
  <w:style w:type="paragraph" w:styleId="Tekstpodstawowy">
    <w:name w:val="Body Text"/>
    <w:basedOn w:val="Normalny"/>
    <w:link w:val="TekstpodstawowyZnak"/>
    <w:qFormat/>
    <w:rsid w:val="00774BA0"/>
    <w:rPr>
      <w:sz w:val="24"/>
      <w:szCs w:val="24"/>
    </w:rPr>
  </w:style>
  <w:style w:type="character" w:customStyle="1" w:styleId="TekstpodstawowyZnak">
    <w:name w:val="Tekst podstawowy Znak"/>
    <w:link w:val="Tekstpodstawowy"/>
    <w:rsid w:val="00774BA0"/>
    <w:rPr>
      <w:rFonts w:ascii="Overpass" w:eastAsia="Overpass" w:hAnsi="Overpass" w:cs="Overpass"/>
      <w:sz w:val="24"/>
      <w:szCs w:val="24"/>
      <w:lang w:eastAsia="pl-PL" w:bidi="pl-PL"/>
    </w:rPr>
  </w:style>
  <w:style w:type="character" w:styleId="Odwoaniedokomentarza">
    <w:name w:val="annotation reference"/>
    <w:uiPriority w:val="99"/>
    <w:semiHidden/>
    <w:unhideWhenUsed/>
    <w:rsid w:val="006805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05CA"/>
    <w:rPr>
      <w:sz w:val="20"/>
      <w:szCs w:val="20"/>
    </w:rPr>
  </w:style>
  <w:style w:type="character" w:customStyle="1" w:styleId="TekstkomentarzaZnak">
    <w:name w:val="Tekst komentarza Znak"/>
    <w:link w:val="Tekstkomentarza"/>
    <w:rsid w:val="006805CA"/>
    <w:rPr>
      <w:rFonts w:ascii="Overpass" w:eastAsia="Overpass" w:hAnsi="Overpass" w:cs="Overpass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6805CA"/>
    <w:rPr>
      <w:b/>
      <w:bCs/>
    </w:rPr>
  </w:style>
  <w:style w:type="character" w:customStyle="1" w:styleId="TematkomentarzaZnak">
    <w:name w:val="Temat komentarza Znak"/>
    <w:link w:val="Tematkomentarza"/>
    <w:rsid w:val="006805CA"/>
    <w:rPr>
      <w:rFonts w:ascii="Overpass" w:eastAsia="Overpass" w:hAnsi="Overpass" w:cs="Overpass"/>
      <w:b/>
      <w:bCs/>
      <w:lang w:bidi="pl-PL"/>
    </w:rPr>
  </w:style>
  <w:style w:type="paragraph" w:styleId="Tekstpodstawowywcity">
    <w:name w:val="Body Text Indent"/>
    <w:basedOn w:val="Normalny"/>
    <w:link w:val="TekstpodstawowywcityZnak"/>
    <w:unhideWhenUsed/>
    <w:rsid w:val="00C15F8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15F8F"/>
    <w:rPr>
      <w:rFonts w:ascii="Overpass" w:eastAsia="Overpass" w:hAnsi="Overpass" w:cs="Overpass"/>
      <w:sz w:val="22"/>
      <w:szCs w:val="22"/>
      <w:lang w:bidi="pl-PL"/>
    </w:rPr>
  </w:style>
  <w:style w:type="character" w:customStyle="1" w:styleId="Nagwek1Znak">
    <w:name w:val="Nagłówek 1 Znak"/>
    <w:link w:val="Nagwek1"/>
    <w:rsid w:val="00DE2621"/>
    <w:rPr>
      <w:rFonts w:ascii="Times New Roman" w:eastAsia="Times New Roman" w:hAnsi="Times New Roman"/>
      <w:i/>
      <w:sz w:val="24"/>
      <w:lang w:eastAsia="ar-SA"/>
    </w:rPr>
  </w:style>
  <w:style w:type="character" w:customStyle="1" w:styleId="Nagwek2Znak">
    <w:name w:val="Nagłówek 2 Znak"/>
    <w:link w:val="Nagwek2"/>
    <w:rsid w:val="00DE2621"/>
    <w:rPr>
      <w:rFonts w:ascii="Times New Roman" w:eastAsia="Times New Roman" w:hAnsi="Times New Roman"/>
      <w:i/>
      <w:sz w:val="24"/>
      <w:lang w:eastAsia="ar-SA"/>
    </w:rPr>
  </w:style>
  <w:style w:type="character" w:customStyle="1" w:styleId="Nagwek3Znak">
    <w:name w:val="Nagłówek 3 Znak"/>
    <w:link w:val="Nagwek3"/>
    <w:rsid w:val="00DE2621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rsid w:val="00DE2621"/>
    <w:rPr>
      <w:rFonts w:ascii="Times New Roman" w:eastAsia="Times New Roman" w:hAnsi="Times New Roman"/>
      <w:b/>
      <w:spacing w:val="12"/>
      <w:kern w:val="1"/>
      <w:sz w:val="28"/>
      <w:lang w:eastAsia="ar-SA"/>
    </w:rPr>
  </w:style>
  <w:style w:type="character" w:customStyle="1" w:styleId="Nagwek5Znak">
    <w:name w:val="Nagłówek 5 Znak"/>
    <w:link w:val="Nagwek5"/>
    <w:rsid w:val="00DE2621"/>
    <w:rPr>
      <w:rFonts w:ascii="Times New Roman" w:eastAsia="Times New Roman" w:hAnsi="Times New Roman"/>
      <w:spacing w:val="12"/>
      <w:kern w:val="1"/>
      <w:sz w:val="22"/>
      <w:lang w:eastAsia="ar-SA"/>
    </w:rPr>
  </w:style>
  <w:style w:type="character" w:customStyle="1" w:styleId="Nagwek6Znak">
    <w:name w:val="Nagłówek 6 Znak"/>
    <w:link w:val="Nagwek6"/>
    <w:rsid w:val="00DE2621"/>
    <w:rPr>
      <w:rFonts w:ascii="Times New Roman" w:eastAsia="Times New Roman" w:hAnsi="Times New Roman"/>
      <w:i/>
      <w:spacing w:val="12"/>
      <w:kern w:val="1"/>
      <w:sz w:val="22"/>
      <w:lang w:eastAsia="ar-SA"/>
    </w:rPr>
  </w:style>
  <w:style w:type="character" w:customStyle="1" w:styleId="Nagwek7Znak">
    <w:name w:val="Nagłówek 7 Znak"/>
    <w:link w:val="Nagwek7"/>
    <w:rsid w:val="00DE2621"/>
    <w:rPr>
      <w:rFonts w:ascii="Arial" w:eastAsia="Times New Roman" w:hAnsi="Arial" w:cs="Arial"/>
      <w:spacing w:val="12"/>
      <w:kern w:val="1"/>
      <w:lang w:eastAsia="ar-SA"/>
    </w:rPr>
  </w:style>
  <w:style w:type="character" w:customStyle="1" w:styleId="Nagwek8Znak">
    <w:name w:val="Nagłówek 8 Znak"/>
    <w:link w:val="Nagwek8"/>
    <w:rsid w:val="00DE2621"/>
    <w:rPr>
      <w:rFonts w:ascii="Arial" w:eastAsia="Times New Roman" w:hAnsi="Arial" w:cs="Arial"/>
      <w:i/>
      <w:spacing w:val="12"/>
      <w:kern w:val="1"/>
      <w:lang w:eastAsia="ar-SA"/>
    </w:rPr>
  </w:style>
  <w:style w:type="character" w:customStyle="1" w:styleId="Nagwek9Znak">
    <w:name w:val="Nagłówek 9 Znak"/>
    <w:link w:val="Nagwek9"/>
    <w:rsid w:val="00DE2621"/>
    <w:rPr>
      <w:rFonts w:ascii="Arial" w:eastAsia="Times New Roman" w:hAnsi="Arial" w:cs="Arial"/>
      <w:b/>
      <w:i/>
      <w:spacing w:val="12"/>
      <w:kern w:val="1"/>
      <w:sz w:val="18"/>
      <w:lang w:eastAsia="ar-SA"/>
    </w:rPr>
  </w:style>
  <w:style w:type="character" w:customStyle="1" w:styleId="WW8Num1z0">
    <w:name w:val="WW8Num1z0"/>
    <w:rsid w:val="00DE2621"/>
  </w:style>
  <w:style w:type="character" w:customStyle="1" w:styleId="WW8Num2z0">
    <w:name w:val="WW8Num2z0"/>
    <w:rsid w:val="00DE2621"/>
  </w:style>
  <w:style w:type="character" w:customStyle="1" w:styleId="WW8Num2z1">
    <w:name w:val="WW8Num2z1"/>
    <w:rsid w:val="00DE2621"/>
  </w:style>
  <w:style w:type="character" w:customStyle="1" w:styleId="WW8Num2z2">
    <w:name w:val="WW8Num2z2"/>
    <w:rsid w:val="00DE2621"/>
  </w:style>
  <w:style w:type="character" w:customStyle="1" w:styleId="WW8Num2z3">
    <w:name w:val="WW8Num2z3"/>
    <w:rsid w:val="00DE2621"/>
  </w:style>
  <w:style w:type="character" w:customStyle="1" w:styleId="WW8Num2z4">
    <w:name w:val="WW8Num2z4"/>
    <w:rsid w:val="00DE2621"/>
  </w:style>
  <w:style w:type="character" w:customStyle="1" w:styleId="WW8Num2z5">
    <w:name w:val="WW8Num2z5"/>
    <w:rsid w:val="00DE2621"/>
  </w:style>
  <w:style w:type="character" w:customStyle="1" w:styleId="WW8Num2z6">
    <w:name w:val="WW8Num2z6"/>
    <w:rsid w:val="00DE2621"/>
  </w:style>
  <w:style w:type="character" w:customStyle="1" w:styleId="WW8Num2z7">
    <w:name w:val="WW8Num2z7"/>
    <w:rsid w:val="00DE2621"/>
  </w:style>
  <w:style w:type="character" w:customStyle="1" w:styleId="WW8Num2z8">
    <w:name w:val="WW8Num2z8"/>
    <w:rsid w:val="00DE2621"/>
  </w:style>
  <w:style w:type="character" w:customStyle="1" w:styleId="WW8Num3z0">
    <w:name w:val="WW8Num3z0"/>
    <w:rsid w:val="00DE2621"/>
  </w:style>
  <w:style w:type="character" w:customStyle="1" w:styleId="WW8Num4z0">
    <w:name w:val="WW8Num4z0"/>
    <w:rsid w:val="00DE2621"/>
    <w:rPr>
      <w:rFonts w:ascii="StarSymbol" w:hAnsi="StarSymbol" w:cs="StarSymbol"/>
    </w:rPr>
  </w:style>
  <w:style w:type="character" w:customStyle="1" w:styleId="WW8Num5z0">
    <w:name w:val="WW8Num5z0"/>
    <w:rsid w:val="00DE2621"/>
    <w:rPr>
      <w:rFonts w:ascii="Calibri" w:hAnsi="Calibri" w:cs="Calibri"/>
      <w:b/>
      <w:i/>
      <w:sz w:val="22"/>
      <w:szCs w:val="22"/>
    </w:rPr>
  </w:style>
  <w:style w:type="character" w:customStyle="1" w:styleId="WW8Num6z0">
    <w:name w:val="WW8Num6z0"/>
    <w:rsid w:val="00DE2621"/>
    <w:rPr>
      <w:b/>
      <w:i/>
      <w:strike w:val="0"/>
      <w:dstrike w:val="0"/>
      <w:color w:val="000000"/>
    </w:rPr>
  </w:style>
  <w:style w:type="character" w:customStyle="1" w:styleId="WW8Num7z0">
    <w:name w:val="WW8Num7z0"/>
    <w:rsid w:val="00DE2621"/>
    <w:rPr>
      <w:rFonts w:ascii="SymbolPS" w:hAnsi="SymbolPS" w:cs="SymbolPS"/>
    </w:rPr>
  </w:style>
  <w:style w:type="character" w:customStyle="1" w:styleId="WW8Num8z0">
    <w:name w:val="WW8Num8z0"/>
    <w:rsid w:val="00DE2621"/>
    <w:rPr>
      <w:rFonts w:ascii="Calibri" w:hAnsi="Calibri" w:cs="Calibri" w:hint="default"/>
      <w:b/>
      <w:i/>
      <w:iCs/>
      <w:strike w:val="0"/>
      <w:dstrike w:val="0"/>
      <w:color w:val="000000"/>
      <w:sz w:val="22"/>
      <w:szCs w:val="22"/>
    </w:rPr>
  </w:style>
  <w:style w:type="character" w:customStyle="1" w:styleId="WW8Num9z0">
    <w:name w:val="WW8Num9z0"/>
    <w:rsid w:val="00DE2621"/>
    <w:rPr>
      <w:rFonts w:ascii="Cambria" w:hAnsi="Cambria" w:cs="Cambria"/>
      <w:sz w:val="22"/>
      <w:szCs w:val="22"/>
      <w:lang w:val="pl-PL"/>
    </w:rPr>
  </w:style>
  <w:style w:type="character" w:customStyle="1" w:styleId="WW8Num9z1">
    <w:name w:val="WW8Num9z1"/>
    <w:rsid w:val="00DE2621"/>
  </w:style>
  <w:style w:type="character" w:customStyle="1" w:styleId="WW8Num9z2">
    <w:name w:val="WW8Num9z2"/>
    <w:rsid w:val="00DE2621"/>
  </w:style>
  <w:style w:type="character" w:customStyle="1" w:styleId="WW8Num9z3">
    <w:name w:val="WW8Num9z3"/>
    <w:rsid w:val="00DE2621"/>
    <w:rPr>
      <w:b/>
    </w:rPr>
  </w:style>
  <w:style w:type="character" w:customStyle="1" w:styleId="WW8Num9z4">
    <w:name w:val="WW8Num9z4"/>
    <w:rsid w:val="00DE2621"/>
  </w:style>
  <w:style w:type="character" w:customStyle="1" w:styleId="WW8Num9z5">
    <w:name w:val="WW8Num9z5"/>
    <w:rsid w:val="00DE2621"/>
  </w:style>
  <w:style w:type="character" w:customStyle="1" w:styleId="WW8Num9z6">
    <w:name w:val="WW8Num9z6"/>
    <w:rsid w:val="00DE2621"/>
  </w:style>
  <w:style w:type="character" w:customStyle="1" w:styleId="WW8Num9z7">
    <w:name w:val="WW8Num9z7"/>
    <w:rsid w:val="00DE2621"/>
  </w:style>
  <w:style w:type="character" w:customStyle="1" w:styleId="WW8Num9z8">
    <w:name w:val="WW8Num9z8"/>
    <w:rsid w:val="00DE2621"/>
  </w:style>
  <w:style w:type="character" w:customStyle="1" w:styleId="WW8Num10z0">
    <w:name w:val="WW8Num10z0"/>
    <w:rsid w:val="00DE2621"/>
    <w:rPr>
      <w:rFonts w:ascii="Cambria" w:hAnsi="Cambria" w:cs="Cambria"/>
      <w:b/>
      <w:bCs/>
      <w:i/>
      <w:color w:val="000000"/>
      <w:sz w:val="22"/>
      <w:szCs w:val="22"/>
      <w:u w:val="none"/>
      <w:lang w:val="pl-PL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0z1">
    <w:name w:val="WW8Num10z1"/>
    <w:rsid w:val="00DE2621"/>
    <w:rPr>
      <w:rFonts w:hint="default"/>
      <w:b/>
    </w:rPr>
  </w:style>
  <w:style w:type="character" w:customStyle="1" w:styleId="WW8Num10z2">
    <w:name w:val="WW8Num10z2"/>
    <w:rsid w:val="00DE2621"/>
    <w:rPr>
      <w:rFonts w:ascii="Cambria" w:hAnsi="Cambria" w:cs="Cambria" w:hint="default"/>
      <w:sz w:val="22"/>
      <w:szCs w:val="22"/>
    </w:rPr>
  </w:style>
  <w:style w:type="character" w:customStyle="1" w:styleId="WW8Num11z0">
    <w:name w:val="WW8Num11z0"/>
    <w:rsid w:val="00DE2621"/>
    <w:rPr>
      <w:rFonts w:ascii="Symbol" w:hAnsi="Symbol" w:cs="Symbol"/>
      <w:b/>
      <w:sz w:val="22"/>
      <w:szCs w:val="22"/>
    </w:rPr>
  </w:style>
  <w:style w:type="character" w:customStyle="1" w:styleId="WW8Num12z0">
    <w:name w:val="WW8Num12z0"/>
    <w:rsid w:val="00DE2621"/>
    <w:rPr>
      <w:b/>
      <w:i/>
      <w:strike w:val="0"/>
      <w:dstrike w:val="0"/>
      <w:color w:val="000000"/>
    </w:rPr>
  </w:style>
  <w:style w:type="character" w:customStyle="1" w:styleId="WW8Num12z1">
    <w:name w:val="WW8Num12z1"/>
    <w:rsid w:val="00DE2621"/>
  </w:style>
  <w:style w:type="character" w:customStyle="1" w:styleId="WW8Num12z2">
    <w:name w:val="WW8Num12z2"/>
    <w:rsid w:val="00DE2621"/>
  </w:style>
  <w:style w:type="character" w:customStyle="1" w:styleId="WW8Num12z3">
    <w:name w:val="WW8Num12z3"/>
    <w:rsid w:val="00DE2621"/>
  </w:style>
  <w:style w:type="character" w:customStyle="1" w:styleId="WW8Num12z4">
    <w:name w:val="WW8Num12z4"/>
    <w:rsid w:val="00DE2621"/>
  </w:style>
  <w:style w:type="character" w:customStyle="1" w:styleId="WW8Num12z5">
    <w:name w:val="WW8Num12z5"/>
    <w:rsid w:val="00DE2621"/>
  </w:style>
  <w:style w:type="character" w:customStyle="1" w:styleId="WW8Num12z6">
    <w:name w:val="WW8Num12z6"/>
    <w:rsid w:val="00DE2621"/>
  </w:style>
  <w:style w:type="character" w:customStyle="1" w:styleId="WW8Num12z7">
    <w:name w:val="WW8Num12z7"/>
    <w:rsid w:val="00DE2621"/>
  </w:style>
  <w:style w:type="character" w:customStyle="1" w:styleId="WW8Num12z8">
    <w:name w:val="WW8Num12z8"/>
    <w:rsid w:val="00DE2621"/>
  </w:style>
  <w:style w:type="character" w:customStyle="1" w:styleId="WW8Num13z0">
    <w:name w:val="WW8Num13z0"/>
    <w:rsid w:val="00DE2621"/>
    <w:rPr>
      <w:rFonts w:ascii="SymbolPS" w:hAnsi="SymbolPS" w:cs="SymbolPS"/>
    </w:rPr>
  </w:style>
  <w:style w:type="character" w:customStyle="1" w:styleId="WW8Num14z0">
    <w:name w:val="WW8Num14z0"/>
    <w:rsid w:val="00DE2621"/>
    <w:rPr>
      <w:i/>
    </w:rPr>
  </w:style>
  <w:style w:type="character" w:customStyle="1" w:styleId="WW8Num15z0">
    <w:name w:val="WW8Num15z0"/>
    <w:rsid w:val="00DE2621"/>
    <w:rPr>
      <w:rFonts w:ascii="Calibri" w:hAnsi="Calibri" w:cs="Calibri"/>
      <w:b/>
      <w:i/>
      <w:strike w:val="0"/>
      <w:dstrike w:val="0"/>
      <w:color w:val="000000"/>
      <w:sz w:val="22"/>
      <w:szCs w:val="22"/>
    </w:rPr>
  </w:style>
  <w:style w:type="character" w:customStyle="1" w:styleId="WW8Num16z0">
    <w:name w:val="WW8Num16z0"/>
    <w:rsid w:val="00DE2621"/>
  </w:style>
  <w:style w:type="character" w:customStyle="1" w:styleId="WW8Num17z0">
    <w:name w:val="WW8Num17z0"/>
    <w:rsid w:val="00DE2621"/>
  </w:style>
  <w:style w:type="character" w:customStyle="1" w:styleId="WW8Num18z0">
    <w:name w:val="WW8Num18z0"/>
    <w:rsid w:val="00DE2621"/>
    <w:rPr>
      <w:rFonts w:ascii="Calibri" w:hAnsi="Calibri" w:cs="Calibri"/>
      <w:b/>
      <w:sz w:val="28"/>
      <w:szCs w:val="28"/>
      <w:lang w:val="pl-PL"/>
    </w:rPr>
  </w:style>
  <w:style w:type="character" w:customStyle="1" w:styleId="WW8Num19z0">
    <w:name w:val="WW8Num19z0"/>
    <w:rsid w:val="00DE2621"/>
    <w:rPr>
      <w:b/>
      <w:i w:val="0"/>
      <w:sz w:val="20"/>
    </w:rPr>
  </w:style>
  <w:style w:type="character" w:customStyle="1" w:styleId="WW8Num20z0">
    <w:name w:val="WW8Num20z0"/>
    <w:rsid w:val="00DE2621"/>
    <w:rPr>
      <w:rFonts w:ascii="SymbolPS" w:hAnsi="SymbolPS" w:cs="SymbolPS"/>
    </w:rPr>
  </w:style>
  <w:style w:type="character" w:customStyle="1" w:styleId="WW8Num21z0">
    <w:name w:val="WW8Num21z0"/>
    <w:rsid w:val="00DE2621"/>
    <w:rPr>
      <w:rFonts w:ascii="Symbol" w:hAnsi="Symbol" w:cs="Symbol"/>
      <w:color w:val="auto"/>
    </w:rPr>
  </w:style>
  <w:style w:type="character" w:customStyle="1" w:styleId="WW8Num22z0">
    <w:name w:val="WW8Num22z0"/>
    <w:rsid w:val="00DE2621"/>
    <w:rPr>
      <w:rFonts w:ascii="SymbolPS" w:hAnsi="SymbolPS" w:cs="SymbolPS"/>
      <w:b w:val="0"/>
      <w:sz w:val="22"/>
      <w:szCs w:val="22"/>
    </w:rPr>
  </w:style>
  <w:style w:type="character" w:customStyle="1" w:styleId="WW8Num22z1">
    <w:name w:val="WW8Num22z1"/>
    <w:rsid w:val="00DE2621"/>
    <w:rPr>
      <w:rFonts w:ascii="Courier New" w:hAnsi="Courier New" w:cs="Courier New"/>
    </w:rPr>
  </w:style>
  <w:style w:type="character" w:customStyle="1" w:styleId="WW8Num22z2">
    <w:name w:val="WW8Num22z2"/>
    <w:rsid w:val="00DE2621"/>
    <w:rPr>
      <w:rFonts w:ascii="Wingdings" w:hAnsi="Wingdings" w:cs="Wingdings"/>
    </w:rPr>
  </w:style>
  <w:style w:type="character" w:customStyle="1" w:styleId="WW8Num23z0">
    <w:name w:val="WW8Num23z0"/>
    <w:rsid w:val="00DE2621"/>
    <w:rPr>
      <w:rFonts w:ascii="Cambria" w:hAnsi="Cambria" w:cs="Cambria"/>
      <w:b/>
      <w:i/>
      <w:sz w:val="22"/>
      <w:szCs w:val="22"/>
    </w:rPr>
  </w:style>
  <w:style w:type="character" w:customStyle="1" w:styleId="WW8Num23z1">
    <w:name w:val="WW8Num23z1"/>
    <w:rsid w:val="00DE2621"/>
    <w:rPr>
      <w:rFonts w:ascii="Courier New" w:hAnsi="Courier New" w:cs="Courier New"/>
    </w:rPr>
  </w:style>
  <w:style w:type="character" w:customStyle="1" w:styleId="WW8Num23z2">
    <w:name w:val="WW8Num23z2"/>
    <w:rsid w:val="00DE2621"/>
    <w:rPr>
      <w:rFonts w:ascii="Wingdings" w:hAnsi="Wingdings" w:cs="Wingdings"/>
    </w:rPr>
  </w:style>
  <w:style w:type="character" w:customStyle="1" w:styleId="WW8Num24z0">
    <w:name w:val="WW8Num24z0"/>
    <w:rsid w:val="00DE2621"/>
    <w:rPr>
      <w:rFonts w:ascii="Symbol" w:hAnsi="Symbol" w:cs="Symbol"/>
      <w:b w:val="0"/>
      <w:bCs w:val="0"/>
      <w:iCs/>
      <w:color w:val="000000"/>
      <w:sz w:val="24"/>
      <w:szCs w:val="22"/>
      <w:u w:val="none"/>
      <w:lang w:val="pl-PL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5z0">
    <w:name w:val="WW8Num25z0"/>
    <w:rsid w:val="00DE2621"/>
    <w:rPr>
      <w:rFonts w:ascii="Wingdings" w:hAnsi="Wingdings" w:cs="Wingdings"/>
      <w:sz w:val="22"/>
      <w:szCs w:val="22"/>
    </w:rPr>
  </w:style>
  <w:style w:type="character" w:customStyle="1" w:styleId="WW8Num25z1">
    <w:name w:val="WW8Num25z1"/>
    <w:rsid w:val="00DE2621"/>
    <w:rPr>
      <w:rFonts w:ascii="Courier New" w:hAnsi="Courier New" w:cs="Courier New"/>
    </w:rPr>
  </w:style>
  <w:style w:type="character" w:customStyle="1" w:styleId="WW8Num25z2">
    <w:name w:val="WW8Num25z2"/>
    <w:rsid w:val="00DE2621"/>
    <w:rPr>
      <w:rFonts w:ascii="Wingdings" w:hAnsi="Wingdings" w:cs="Wingdings"/>
    </w:rPr>
  </w:style>
  <w:style w:type="character" w:customStyle="1" w:styleId="WW8Num26z0">
    <w:name w:val="WW8Num26z0"/>
    <w:rsid w:val="00DE2621"/>
    <w:rPr>
      <w:rFonts w:ascii="Calibri" w:hAnsi="Calibri" w:cs="Calibri"/>
      <w:sz w:val="22"/>
      <w:szCs w:val="22"/>
    </w:rPr>
  </w:style>
  <w:style w:type="character" w:customStyle="1" w:styleId="WW8Num26z1">
    <w:name w:val="WW8Num26z1"/>
    <w:rsid w:val="00DE2621"/>
    <w:rPr>
      <w:rFonts w:ascii="Courier New" w:hAnsi="Courier New" w:cs="Courier New"/>
    </w:rPr>
  </w:style>
  <w:style w:type="character" w:customStyle="1" w:styleId="WW8Num26z2">
    <w:name w:val="WW8Num26z2"/>
    <w:rsid w:val="00DE2621"/>
    <w:rPr>
      <w:rFonts w:ascii="Wingdings" w:hAnsi="Wingdings" w:cs="Wingdings"/>
    </w:rPr>
  </w:style>
  <w:style w:type="character" w:customStyle="1" w:styleId="WW8Num27z0">
    <w:name w:val="WW8Num27z0"/>
    <w:rsid w:val="00DE2621"/>
    <w:rPr>
      <w:rFonts w:ascii="Calibri" w:hAnsi="Calibri" w:cs="Calibri"/>
      <w:sz w:val="22"/>
      <w:szCs w:val="22"/>
    </w:rPr>
  </w:style>
  <w:style w:type="character" w:customStyle="1" w:styleId="WW8Num27z1">
    <w:name w:val="WW8Num27z1"/>
    <w:rsid w:val="00DE2621"/>
    <w:rPr>
      <w:rFonts w:ascii="Courier New" w:hAnsi="Courier New" w:cs="Courier New"/>
    </w:rPr>
  </w:style>
  <w:style w:type="character" w:customStyle="1" w:styleId="WW8Num27z2">
    <w:name w:val="WW8Num27z2"/>
    <w:rsid w:val="00DE2621"/>
    <w:rPr>
      <w:rFonts w:ascii="Wingdings" w:hAnsi="Wingdings" w:cs="Wingdings"/>
    </w:rPr>
  </w:style>
  <w:style w:type="character" w:customStyle="1" w:styleId="WW8Num28z0">
    <w:name w:val="WW8Num28z0"/>
    <w:rsid w:val="00DE2621"/>
    <w:rPr>
      <w:b/>
      <w:i/>
      <w:strike w:val="0"/>
      <w:dstrike w:val="0"/>
      <w:color w:val="000000"/>
      <w:sz w:val="22"/>
      <w:szCs w:val="22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9z0">
    <w:name w:val="WW8Num29z0"/>
    <w:rsid w:val="00DE2621"/>
    <w:rPr>
      <w:rFonts w:ascii="Symbol" w:hAnsi="Symbol" w:cs="Symbol"/>
    </w:rPr>
  </w:style>
  <w:style w:type="character" w:customStyle="1" w:styleId="WW8Num30z0">
    <w:name w:val="WW8Num30z0"/>
    <w:rsid w:val="00DE2621"/>
    <w:rPr>
      <w:rFonts w:ascii="Calibri" w:hAnsi="Calibri" w:cs="Calibri"/>
      <w:iCs/>
      <w:sz w:val="22"/>
      <w:szCs w:val="22"/>
    </w:rPr>
  </w:style>
  <w:style w:type="character" w:customStyle="1" w:styleId="WW8Num31z0">
    <w:name w:val="WW8Num31z0"/>
    <w:rsid w:val="00DE2621"/>
    <w:rPr>
      <w:rFonts w:ascii="SymbolPS" w:hAnsi="SymbolPS" w:cs="SymbolPS"/>
    </w:rPr>
  </w:style>
  <w:style w:type="character" w:customStyle="1" w:styleId="WW8Num32z0">
    <w:name w:val="WW8Num32z0"/>
    <w:rsid w:val="00DE2621"/>
    <w:rPr>
      <w:rFonts w:ascii="Cambria" w:hAnsi="Cambria" w:cs="Calibri"/>
      <w:b/>
      <w:bCs w:val="0"/>
      <w:i/>
      <w:iCs/>
      <w:sz w:val="22"/>
      <w:szCs w:val="22"/>
      <w:lang w:val="pl-PL"/>
    </w:rPr>
  </w:style>
  <w:style w:type="character" w:customStyle="1" w:styleId="WW8Num32z1">
    <w:name w:val="WW8Num32z1"/>
    <w:rsid w:val="00DE2621"/>
    <w:rPr>
      <w:rFonts w:ascii="Calibri" w:hAnsi="Calibri" w:cs="Calibri"/>
      <w:b w:val="0"/>
      <w:iCs/>
      <w:sz w:val="22"/>
      <w:szCs w:val="22"/>
    </w:rPr>
  </w:style>
  <w:style w:type="character" w:customStyle="1" w:styleId="WW8Num32z2">
    <w:name w:val="WW8Num32z2"/>
    <w:rsid w:val="00DE2621"/>
  </w:style>
  <w:style w:type="character" w:customStyle="1" w:styleId="WW8Num32z3">
    <w:name w:val="WW8Num32z3"/>
    <w:rsid w:val="00DE2621"/>
  </w:style>
  <w:style w:type="character" w:customStyle="1" w:styleId="WW8Num32z4">
    <w:name w:val="WW8Num32z4"/>
    <w:rsid w:val="00DE2621"/>
  </w:style>
  <w:style w:type="character" w:customStyle="1" w:styleId="WW8Num32z5">
    <w:name w:val="WW8Num32z5"/>
    <w:rsid w:val="00DE2621"/>
  </w:style>
  <w:style w:type="character" w:customStyle="1" w:styleId="WW8Num32z6">
    <w:name w:val="WW8Num32z6"/>
    <w:rsid w:val="00DE2621"/>
  </w:style>
  <w:style w:type="character" w:customStyle="1" w:styleId="WW8Num32z7">
    <w:name w:val="WW8Num32z7"/>
    <w:rsid w:val="00DE2621"/>
  </w:style>
  <w:style w:type="character" w:customStyle="1" w:styleId="WW8Num32z8">
    <w:name w:val="WW8Num32z8"/>
    <w:rsid w:val="00DE2621"/>
  </w:style>
  <w:style w:type="character" w:customStyle="1" w:styleId="WW8Num33z0">
    <w:name w:val="WW8Num33z0"/>
    <w:rsid w:val="00DE2621"/>
    <w:rPr>
      <w:rFonts w:ascii="Symbol" w:hAnsi="Symbol" w:cs="Symbol" w:hint="default"/>
      <w:sz w:val="22"/>
      <w:szCs w:val="22"/>
    </w:rPr>
  </w:style>
  <w:style w:type="character" w:customStyle="1" w:styleId="WW8Num33z1">
    <w:name w:val="WW8Num33z1"/>
    <w:rsid w:val="00DE2621"/>
    <w:rPr>
      <w:rFonts w:ascii="Courier New" w:hAnsi="Courier New" w:cs="Courier New" w:hint="default"/>
    </w:rPr>
  </w:style>
  <w:style w:type="character" w:customStyle="1" w:styleId="WW8Num33z2">
    <w:name w:val="WW8Num33z2"/>
    <w:rsid w:val="00DE2621"/>
    <w:rPr>
      <w:rFonts w:ascii="Wingdings" w:hAnsi="Wingdings" w:cs="Wingdings" w:hint="default"/>
    </w:rPr>
  </w:style>
  <w:style w:type="character" w:customStyle="1" w:styleId="WW8Num34z0">
    <w:name w:val="WW8Num34z0"/>
    <w:rsid w:val="00DE2621"/>
    <w:rPr>
      <w:rFonts w:ascii="Courier New" w:hAnsi="Courier New" w:cs="Courier New" w:hint="default"/>
      <w:sz w:val="22"/>
      <w:szCs w:val="22"/>
    </w:rPr>
  </w:style>
  <w:style w:type="character" w:customStyle="1" w:styleId="WW8Num34z2">
    <w:name w:val="WW8Num34z2"/>
    <w:rsid w:val="00DE2621"/>
    <w:rPr>
      <w:rFonts w:ascii="Wingdings" w:hAnsi="Wingdings" w:cs="Wingdings" w:hint="default"/>
    </w:rPr>
  </w:style>
  <w:style w:type="character" w:customStyle="1" w:styleId="WW8Num34z3">
    <w:name w:val="WW8Num34z3"/>
    <w:rsid w:val="00DE2621"/>
    <w:rPr>
      <w:rFonts w:ascii="Symbol" w:hAnsi="Symbol" w:cs="Symbol" w:hint="default"/>
    </w:rPr>
  </w:style>
  <w:style w:type="character" w:customStyle="1" w:styleId="WW8Num35z0">
    <w:name w:val="WW8Num35z0"/>
    <w:rsid w:val="00DE2621"/>
    <w:rPr>
      <w:rFonts w:ascii="Cambria" w:hAnsi="Cambria" w:cs="Cambria" w:hint="default"/>
      <w:b w:val="0"/>
      <w:i w:val="0"/>
      <w:sz w:val="22"/>
      <w:szCs w:val="22"/>
      <w:lang w:val="pl-PL"/>
    </w:rPr>
  </w:style>
  <w:style w:type="character" w:customStyle="1" w:styleId="WW8Num35z1">
    <w:name w:val="WW8Num35z1"/>
    <w:rsid w:val="00DE2621"/>
  </w:style>
  <w:style w:type="character" w:customStyle="1" w:styleId="WW8Num35z2">
    <w:name w:val="WW8Num35z2"/>
    <w:rsid w:val="00DE2621"/>
  </w:style>
  <w:style w:type="character" w:customStyle="1" w:styleId="WW8Num35z3">
    <w:name w:val="WW8Num35z3"/>
    <w:rsid w:val="00DE2621"/>
  </w:style>
  <w:style w:type="character" w:customStyle="1" w:styleId="WW8Num35z4">
    <w:name w:val="WW8Num35z4"/>
    <w:rsid w:val="00DE2621"/>
  </w:style>
  <w:style w:type="character" w:customStyle="1" w:styleId="WW8Num35z5">
    <w:name w:val="WW8Num35z5"/>
    <w:rsid w:val="00DE2621"/>
  </w:style>
  <w:style w:type="character" w:customStyle="1" w:styleId="WW8Num35z6">
    <w:name w:val="WW8Num35z6"/>
    <w:rsid w:val="00DE2621"/>
  </w:style>
  <w:style w:type="character" w:customStyle="1" w:styleId="WW8Num35z7">
    <w:name w:val="WW8Num35z7"/>
    <w:rsid w:val="00DE2621"/>
  </w:style>
  <w:style w:type="character" w:customStyle="1" w:styleId="WW8Num35z8">
    <w:name w:val="WW8Num35z8"/>
    <w:rsid w:val="00DE2621"/>
  </w:style>
  <w:style w:type="character" w:customStyle="1" w:styleId="WW8Num36z0">
    <w:name w:val="WW8Num36z0"/>
    <w:rsid w:val="00DE2621"/>
    <w:rPr>
      <w:rFonts w:ascii="Symbol" w:hAnsi="Symbol" w:cs="Symbol" w:hint="default"/>
      <w:sz w:val="22"/>
      <w:szCs w:val="22"/>
    </w:rPr>
  </w:style>
  <w:style w:type="character" w:customStyle="1" w:styleId="WW8Num36z1">
    <w:name w:val="WW8Num36z1"/>
    <w:rsid w:val="00DE2621"/>
    <w:rPr>
      <w:rFonts w:ascii="Courier New" w:hAnsi="Courier New" w:cs="Courier New" w:hint="default"/>
    </w:rPr>
  </w:style>
  <w:style w:type="character" w:customStyle="1" w:styleId="WW8Num36z2">
    <w:name w:val="WW8Num36z2"/>
    <w:rsid w:val="00DE2621"/>
    <w:rPr>
      <w:rFonts w:ascii="Wingdings" w:hAnsi="Wingdings" w:cs="Wingdings" w:hint="default"/>
    </w:rPr>
  </w:style>
  <w:style w:type="character" w:customStyle="1" w:styleId="WW8Num37z0">
    <w:name w:val="WW8Num37z0"/>
    <w:rsid w:val="00DE2621"/>
    <w:rPr>
      <w:rFonts w:ascii="Calibri" w:hAnsi="Calibri" w:cs="Calibri"/>
      <w:sz w:val="22"/>
      <w:szCs w:val="22"/>
    </w:rPr>
  </w:style>
  <w:style w:type="character" w:customStyle="1" w:styleId="WW8Num37z1">
    <w:name w:val="WW8Num37z1"/>
    <w:rsid w:val="00DE2621"/>
    <w:rPr>
      <w:rFonts w:ascii="Courier New" w:hAnsi="Courier New" w:cs="Courier New" w:hint="default"/>
    </w:rPr>
  </w:style>
  <w:style w:type="character" w:customStyle="1" w:styleId="WW8Num37z2">
    <w:name w:val="WW8Num37z2"/>
    <w:rsid w:val="00DE2621"/>
    <w:rPr>
      <w:rFonts w:ascii="Wingdings" w:hAnsi="Wingdings" w:cs="Wingdings" w:hint="default"/>
    </w:rPr>
  </w:style>
  <w:style w:type="character" w:customStyle="1" w:styleId="WW8Num38z0">
    <w:name w:val="WW8Num38z0"/>
    <w:rsid w:val="00DE2621"/>
    <w:rPr>
      <w:rFonts w:ascii="Cambria" w:hAnsi="Cambria" w:cs="Cambria"/>
      <w:sz w:val="22"/>
      <w:szCs w:val="22"/>
    </w:rPr>
  </w:style>
  <w:style w:type="character" w:customStyle="1" w:styleId="WW8Num38z1">
    <w:name w:val="WW8Num38z1"/>
    <w:rsid w:val="00DE2621"/>
    <w:rPr>
      <w:rFonts w:ascii="Courier New" w:hAnsi="Courier New" w:cs="Courier New"/>
    </w:rPr>
  </w:style>
  <w:style w:type="character" w:customStyle="1" w:styleId="WW8Num38z2">
    <w:name w:val="WW8Num38z2"/>
    <w:rsid w:val="00DE2621"/>
    <w:rPr>
      <w:rFonts w:ascii="Wingdings" w:hAnsi="Wingdings" w:cs="Wingdings"/>
    </w:rPr>
  </w:style>
  <w:style w:type="character" w:customStyle="1" w:styleId="WW8Num38z3">
    <w:name w:val="WW8Num38z3"/>
    <w:rsid w:val="00DE2621"/>
    <w:rPr>
      <w:rFonts w:ascii="Symbol" w:hAnsi="Symbol" w:cs="Symbol"/>
    </w:rPr>
  </w:style>
  <w:style w:type="character" w:customStyle="1" w:styleId="WW8Num39z0">
    <w:name w:val="WW8Num39z0"/>
    <w:rsid w:val="00DE2621"/>
    <w:rPr>
      <w:b/>
      <w:i/>
      <w:color w:val="000000"/>
      <w:sz w:val="22"/>
      <w:szCs w:val="22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9z1">
    <w:name w:val="WW8Num39z1"/>
    <w:rsid w:val="00DE2621"/>
    <w:rPr>
      <w:rFonts w:ascii="Courier New" w:hAnsi="Courier New" w:cs="Courier New" w:hint="default"/>
    </w:rPr>
  </w:style>
  <w:style w:type="character" w:customStyle="1" w:styleId="WW8Num39z2">
    <w:name w:val="WW8Num39z2"/>
    <w:rsid w:val="00DE2621"/>
    <w:rPr>
      <w:rFonts w:ascii="Wingdings" w:hAnsi="Wingdings" w:cs="Wingdings" w:hint="default"/>
    </w:rPr>
  </w:style>
  <w:style w:type="character" w:customStyle="1" w:styleId="WW8Num39z3">
    <w:name w:val="WW8Num39z3"/>
    <w:rsid w:val="00DE2621"/>
    <w:rPr>
      <w:rFonts w:ascii="Symbol" w:hAnsi="Symbol" w:cs="Symbol" w:hint="default"/>
    </w:rPr>
  </w:style>
  <w:style w:type="character" w:customStyle="1" w:styleId="WW8Num40z0">
    <w:name w:val="WW8Num40z0"/>
    <w:rsid w:val="00DE2621"/>
    <w:rPr>
      <w:rFonts w:ascii="Symbol" w:hAnsi="Symbol" w:cs="Symbol"/>
    </w:rPr>
  </w:style>
  <w:style w:type="character" w:customStyle="1" w:styleId="WW8Num40z1">
    <w:name w:val="WW8Num40z1"/>
    <w:rsid w:val="00DE2621"/>
    <w:rPr>
      <w:rFonts w:ascii="Courier New" w:hAnsi="Courier New" w:cs="Courier New"/>
    </w:rPr>
  </w:style>
  <w:style w:type="character" w:customStyle="1" w:styleId="WW8Num40z2">
    <w:name w:val="WW8Num40z2"/>
    <w:rsid w:val="00DE2621"/>
    <w:rPr>
      <w:rFonts w:ascii="Wingdings" w:hAnsi="Wingdings" w:cs="Wingdings"/>
    </w:rPr>
  </w:style>
  <w:style w:type="character" w:customStyle="1" w:styleId="WW8Num40z3">
    <w:name w:val="WW8Num40z3"/>
    <w:rsid w:val="00DE2621"/>
    <w:rPr>
      <w:rFonts w:hint="default"/>
    </w:rPr>
  </w:style>
  <w:style w:type="character" w:customStyle="1" w:styleId="WW8Num40z4">
    <w:name w:val="WW8Num40z4"/>
    <w:rsid w:val="00DE2621"/>
  </w:style>
  <w:style w:type="character" w:customStyle="1" w:styleId="WW8Num40z5">
    <w:name w:val="WW8Num40z5"/>
    <w:rsid w:val="00DE2621"/>
  </w:style>
  <w:style w:type="character" w:customStyle="1" w:styleId="WW8Num40z6">
    <w:name w:val="WW8Num40z6"/>
    <w:rsid w:val="00DE2621"/>
  </w:style>
  <w:style w:type="character" w:customStyle="1" w:styleId="WW8Num40z7">
    <w:name w:val="WW8Num40z7"/>
    <w:rsid w:val="00DE2621"/>
  </w:style>
  <w:style w:type="character" w:customStyle="1" w:styleId="WW8Num40z8">
    <w:name w:val="WW8Num40z8"/>
    <w:rsid w:val="00DE2621"/>
  </w:style>
  <w:style w:type="character" w:customStyle="1" w:styleId="WW8Num41z0">
    <w:name w:val="WW8Num41z0"/>
    <w:rsid w:val="00DE2621"/>
    <w:rPr>
      <w:rFonts w:ascii="Cambria" w:hAnsi="Cambria" w:cs="Cambria" w:hint="default"/>
      <w:b/>
      <w:sz w:val="28"/>
      <w:szCs w:val="28"/>
      <w:lang w:val="pl-PL"/>
    </w:rPr>
  </w:style>
  <w:style w:type="character" w:customStyle="1" w:styleId="WW8Num41z1">
    <w:name w:val="WW8Num41z1"/>
    <w:rsid w:val="00DE2621"/>
  </w:style>
  <w:style w:type="character" w:customStyle="1" w:styleId="WW8Num41z2">
    <w:name w:val="WW8Num41z2"/>
    <w:rsid w:val="00DE2621"/>
  </w:style>
  <w:style w:type="character" w:customStyle="1" w:styleId="WW8Num41z3">
    <w:name w:val="WW8Num41z3"/>
    <w:rsid w:val="00DE2621"/>
  </w:style>
  <w:style w:type="character" w:customStyle="1" w:styleId="WW8Num41z4">
    <w:name w:val="WW8Num41z4"/>
    <w:rsid w:val="00DE2621"/>
  </w:style>
  <w:style w:type="character" w:customStyle="1" w:styleId="WW8Num41z5">
    <w:name w:val="WW8Num41z5"/>
    <w:rsid w:val="00DE2621"/>
  </w:style>
  <w:style w:type="character" w:customStyle="1" w:styleId="WW8Num41z6">
    <w:name w:val="WW8Num41z6"/>
    <w:rsid w:val="00DE2621"/>
  </w:style>
  <w:style w:type="character" w:customStyle="1" w:styleId="WW8Num41z7">
    <w:name w:val="WW8Num41z7"/>
    <w:rsid w:val="00DE2621"/>
  </w:style>
  <w:style w:type="character" w:customStyle="1" w:styleId="WW8Num41z8">
    <w:name w:val="WW8Num41z8"/>
    <w:rsid w:val="00DE2621"/>
  </w:style>
  <w:style w:type="character" w:customStyle="1" w:styleId="WW8Num42z0">
    <w:name w:val="WW8Num42z0"/>
    <w:rsid w:val="00DE2621"/>
    <w:rPr>
      <w:rFonts w:ascii="Cambria" w:hAnsi="Cambria" w:cs="Cambria" w:hint="default"/>
      <w:b/>
      <w:bCs/>
      <w:i/>
      <w:sz w:val="28"/>
      <w:szCs w:val="28"/>
      <w:lang w:val="pl-PL"/>
    </w:rPr>
  </w:style>
  <w:style w:type="character" w:customStyle="1" w:styleId="WW8Num42z1">
    <w:name w:val="WW8Num42z1"/>
    <w:rsid w:val="00DE2621"/>
  </w:style>
  <w:style w:type="character" w:customStyle="1" w:styleId="WW8Num42z2">
    <w:name w:val="WW8Num42z2"/>
    <w:rsid w:val="00DE2621"/>
  </w:style>
  <w:style w:type="character" w:customStyle="1" w:styleId="WW8Num42z3">
    <w:name w:val="WW8Num42z3"/>
    <w:rsid w:val="00DE2621"/>
  </w:style>
  <w:style w:type="character" w:customStyle="1" w:styleId="WW8Num42z4">
    <w:name w:val="WW8Num42z4"/>
    <w:rsid w:val="00DE2621"/>
  </w:style>
  <w:style w:type="character" w:customStyle="1" w:styleId="WW8Num42z5">
    <w:name w:val="WW8Num42z5"/>
    <w:rsid w:val="00DE2621"/>
  </w:style>
  <w:style w:type="character" w:customStyle="1" w:styleId="WW8Num42z6">
    <w:name w:val="WW8Num42z6"/>
    <w:rsid w:val="00DE2621"/>
  </w:style>
  <w:style w:type="character" w:customStyle="1" w:styleId="WW8Num42z7">
    <w:name w:val="WW8Num42z7"/>
    <w:rsid w:val="00DE2621"/>
  </w:style>
  <w:style w:type="character" w:customStyle="1" w:styleId="WW8Num42z8">
    <w:name w:val="WW8Num42z8"/>
    <w:rsid w:val="00DE2621"/>
  </w:style>
  <w:style w:type="character" w:customStyle="1" w:styleId="WW8Num43z0">
    <w:name w:val="WW8Num43z0"/>
    <w:rsid w:val="00DE2621"/>
    <w:rPr>
      <w:rFonts w:ascii="Symbol" w:hAnsi="Symbol" w:cs="Symbol" w:hint="default"/>
      <w:sz w:val="22"/>
      <w:szCs w:val="22"/>
    </w:rPr>
  </w:style>
  <w:style w:type="character" w:customStyle="1" w:styleId="WW8Num43z1">
    <w:name w:val="WW8Num43z1"/>
    <w:rsid w:val="00DE2621"/>
    <w:rPr>
      <w:rFonts w:ascii="Courier New" w:hAnsi="Courier New" w:cs="Courier New" w:hint="default"/>
      <w:sz w:val="22"/>
      <w:szCs w:val="22"/>
    </w:rPr>
  </w:style>
  <w:style w:type="character" w:customStyle="1" w:styleId="WW8Num43z2">
    <w:name w:val="WW8Num43z2"/>
    <w:rsid w:val="00DE2621"/>
    <w:rPr>
      <w:rFonts w:ascii="Wingdings" w:hAnsi="Wingdings" w:cs="Wingdings" w:hint="default"/>
    </w:rPr>
  </w:style>
  <w:style w:type="character" w:customStyle="1" w:styleId="WW8Num44z0">
    <w:name w:val="WW8Num44z0"/>
    <w:rsid w:val="00DE2621"/>
    <w:rPr>
      <w:rFonts w:ascii="Cambria" w:hAnsi="Cambria" w:cs="Cambria" w:hint="default"/>
      <w:b/>
      <w:i/>
    </w:rPr>
  </w:style>
  <w:style w:type="character" w:customStyle="1" w:styleId="WW8Num44z2">
    <w:name w:val="WW8Num44z2"/>
    <w:rsid w:val="00DE2621"/>
  </w:style>
  <w:style w:type="character" w:customStyle="1" w:styleId="WW8Num44z3">
    <w:name w:val="WW8Num44z3"/>
    <w:rsid w:val="00DE2621"/>
  </w:style>
  <w:style w:type="character" w:customStyle="1" w:styleId="WW8Num44z4">
    <w:name w:val="WW8Num44z4"/>
    <w:rsid w:val="00DE2621"/>
  </w:style>
  <w:style w:type="character" w:customStyle="1" w:styleId="WW8Num44z5">
    <w:name w:val="WW8Num44z5"/>
    <w:rsid w:val="00DE2621"/>
  </w:style>
  <w:style w:type="character" w:customStyle="1" w:styleId="WW8Num44z6">
    <w:name w:val="WW8Num44z6"/>
    <w:rsid w:val="00DE2621"/>
  </w:style>
  <w:style w:type="character" w:customStyle="1" w:styleId="WW8Num44z7">
    <w:name w:val="WW8Num44z7"/>
    <w:rsid w:val="00DE2621"/>
  </w:style>
  <w:style w:type="character" w:customStyle="1" w:styleId="WW8Num44z8">
    <w:name w:val="WW8Num44z8"/>
    <w:rsid w:val="00DE2621"/>
  </w:style>
  <w:style w:type="character" w:customStyle="1" w:styleId="WW8Num45z0">
    <w:name w:val="WW8Num45z0"/>
    <w:rsid w:val="00DE2621"/>
    <w:rPr>
      <w:rFonts w:hint="default"/>
    </w:rPr>
  </w:style>
  <w:style w:type="character" w:customStyle="1" w:styleId="WW8Num45z1">
    <w:name w:val="WW8Num45z1"/>
    <w:rsid w:val="00DE2621"/>
  </w:style>
  <w:style w:type="character" w:customStyle="1" w:styleId="WW8Num45z2">
    <w:name w:val="WW8Num45z2"/>
    <w:rsid w:val="00DE2621"/>
  </w:style>
  <w:style w:type="character" w:customStyle="1" w:styleId="WW8Num45z3">
    <w:name w:val="WW8Num45z3"/>
    <w:rsid w:val="00DE2621"/>
  </w:style>
  <w:style w:type="character" w:customStyle="1" w:styleId="WW8Num45z4">
    <w:name w:val="WW8Num45z4"/>
    <w:rsid w:val="00DE2621"/>
  </w:style>
  <w:style w:type="character" w:customStyle="1" w:styleId="WW8Num45z5">
    <w:name w:val="WW8Num45z5"/>
    <w:rsid w:val="00DE2621"/>
  </w:style>
  <w:style w:type="character" w:customStyle="1" w:styleId="WW8Num45z6">
    <w:name w:val="WW8Num45z6"/>
    <w:rsid w:val="00DE2621"/>
  </w:style>
  <w:style w:type="character" w:customStyle="1" w:styleId="WW8Num45z7">
    <w:name w:val="WW8Num45z7"/>
    <w:rsid w:val="00DE2621"/>
  </w:style>
  <w:style w:type="character" w:customStyle="1" w:styleId="WW8Num45z8">
    <w:name w:val="WW8Num45z8"/>
    <w:rsid w:val="00DE2621"/>
  </w:style>
  <w:style w:type="character" w:customStyle="1" w:styleId="WW8Num46z0">
    <w:name w:val="WW8Num46z0"/>
    <w:rsid w:val="00DE2621"/>
    <w:rPr>
      <w:rFonts w:hint="default"/>
    </w:rPr>
  </w:style>
  <w:style w:type="character" w:customStyle="1" w:styleId="WW8Num46z1">
    <w:name w:val="WW8Num46z1"/>
    <w:rsid w:val="00DE2621"/>
  </w:style>
  <w:style w:type="character" w:customStyle="1" w:styleId="WW8Num46z2">
    <w:name w:val="WW8Num46z2"/>
    <w:rsid w:val="00DE2621"/>
  </w:style>
  <w:style w:type="character" w:customStyle="1" w:styleId="WW8Num46z3">
    <w:name w:val="WW8Num46z3"/>
    <w:rsid w:val="00DE2621"/>
  </w:style>
  <w:style w:type="character" w:customStyle="1" w:styleId="WW8Num46z4">
    <w:name w:val="WW8Num46z4"/>
    <w:rsid w:val="00DE2621"/>
  </w:style>
  <w:style w:type="character" w:customStyle="1" w:styleId="WW8Num46z5">
    <w:name w:val="WW8Num46z5"/>
    <w:rsid w:val="00DE2621"/>
  </w:style>
  <w:style w:type="character" w:customStyle="1" w:styleId="WW8Num46z6">
    <w:name w:val="WW8Num46z6"/>
    <w:rsid w:val="00DE2621"/>
  </w:style>
  <w:style w:type="character" w:customStyle="1" w:styleId="WW8Num46z7">
    <w:name w:val="WW8Num46z7"/>
    <w:rsid w:val="00DE2621"/>
  </w:style>
  <w:style w:type="character" w:customStyle="1" w:styleId="WW8Num46z8">
    <w:name w:val="WW8Num46z8"/>
    <w:rsid w:val="00DE2621"/>
  </w:style>
  <w:style w:type="character" w:customStyle="1" w:styleId="WW8Num47z0">
    <w:name w:val="WW8Num47z0"/>
    <w:rsid w:val="00DE2621"/>
    <w:rPr>
      <w:rFonts w:ascii="Cambria" w:hAnsi="Cambria" w:cs="Cambria" w:hint="default"/>
      <w:b/>
    </w:rPr>
  </w:style>
  <w:style w:type="character" w:customStyle="1" w:styleId="WW8Num47z1">
    <w:name w:val="WW8Num47z1"/>
    <w:rsid w:val="00DE2621"/>
  </w:style>
  <w:style w:type="character" w:customStyle="1" w:styleId="WW8Num47z2">
    <w:name w:val="WW8Num47z2"/>
    <w:rsid w:val="00DE2621"/>
  </w:style>
  <w:style w:type="character" w:customStyle="1" w:styleId="WW8Num47z3">
    <w:name w:val="WW8Num47z3"/>
    <w:rsid w:val="00DE2621"/>
  </w:style>
  <w:style w:type="character" w:customStyle="1" w:styleId="WW8Num47z4">
    <w:name w:val="WW8Num47z4"/>
    <w:rsid w:val="00DE2621"/>
  </w:style>
  <w:style w:type="character" w:customStyle="1" w:styleId="WW8Num47z5">
    <w:name w:val="WW8Num47z5"/>
    <w:rsid w:val="00DE2621"/>
  </w:style>
  <w:style w:type="character" w:customStyle="1" w:styleId="WW8Num47z6">
    <w:name w:val="WW8Num47z6"/>
    <w:rsid w:val="00DE2621"/>
  </w:style>
  <w:style w:type="character" w:customStyle="1" w:styleId="WW8Num47z7">
    <w:name w:val="WW8Num47z7"/>
    <w:rsid w:val="00DE2621"/>
  </w:style>
  <w:style w:type="character" w:customStyle="1" w:styleId="WW8Num47z8">
    <w:name w:val="WW8Num47z8"/>
    <w:rsid w:val="00DE2621"/>
  </w:style>
  <w:style w:type="character" w:customStyle="1" w:styleId="WW8Num48z0">
    <w:name w:val="WW8Num48z0"/>
    <w:rsid w:val="00DE2621"/>
    <w:rPr>
      <w:rFonts w:ascii="Symbol" w:hAnsi="Symbol" w:cs="Symbol" w:hint="default"/>
      <w:color w:val="000000"/>
      <w:sz w:val="24"/>
      <w:szCs w:val="22"/>
      <w:u w:val="none"/>
      <w:lang w:val="pl-PL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8z1">
    <w:name w:val="WW8Num48z1"/>
    <w:rsid w:val="00DE2621"/>
    <w:rPr>
      <w:rFonts w:ascii="Courier New" w:hAnsi="Courier New" w:cs="Courier New" w:hint="default"/>
    </w:rPr>
  </w:style>
  <w:style w:type="character" w:customStyle="1" w:styleId="WW8Num48z2">
    <w:name w:val="WW8Num48z2"/>
    <w:rsid w:val="00DE2621"/>
    <w:rPr>
      <w:rFonts w:ascii="Wingdings" w:hAnsi="Wingdings" w:cs="Wingdings" w:hint="default"/>
    </w:rPr>
  </w:style>
  <w:style w:type="character" w:customStyle="1" w:styleId="WW8Num48z3">
    <w:name w:val="WW8Num48z3"/>
    <w:rsid w:val="00DE2621"/>
    <w:rPr>
      <w:rFonts w:ascii="Symbol" w:hAnsi="Symbol" w:cs="Symbol" w:hint="default"/>
    </w:rPr>
  </w:style>
  <w:style w:type="character" w:customStyle="1" w:styleId="WW8Num49z0">
    <w:name w:val="WW8Num49z0"/>
    <w:rsid w:val="00DE2621"/>
    <w:rPr>
      <w:rFonts w:ascii="Cambria" w:hAnsi="Cambria" w:cs="Cambria" w:hint="default"/>
      <w:b/>
      <w:i w:val="0"/>
      <w:sz w:val="18"/>
      <w:szCs w:val="18"/>
      <w:u w:val="none"/>
    </w:rPr>
  </w:style>
  <w:style w:type="character" w:customStyle="1" w:styleId="WW8Num50z0">
    <w:name w:val="WW8Num50z0"/>
    <w:rsid w:val="00DE2621"/>
    <w:rPr>
      <w:rFonts w:hint="default"/>
    </w:rPr>
  </w:style>
  <w:style w:type="character" w:customStyle="1" w:styleId="WW8Num50z1">
    <w:name w:val="WW8Num50z1"/>
    <w:rsid w:val="00DE2621"/>
  </w:style>
  <w:style w:type="character" w:customStyle="1" w:styleId="WW8Num50z2">
    <w:name w:val="WW8Num50z2"/>
    <w:rsid w:val="00DE2621"/>
  </w:style>
  <w:style w:type="character" w:customStyle="1" w:styleId="WW8Num50z3">
    <w:name w:val="WW8Num50z3"/>
    <w:rsid w:val="00DE2621"/>
  </w:style>
  <w:style w:type="character" w:customStyle="1" w:styleId="WW8Num50z4">
    <w:name w:val="WW8Num50z4"/>
    <w:rsid w:val="00DE2621"/>
  </w:style>
  <w:style w:type="character" w:customStyle="1" w:styleId="WW8Num50z5">
    <w:name w:val="WW8Num50z5"/>
    <w:rsid w:val="00DE2621"/>
  </w:style>
  <w:style w:type="character" w:customStyle="1" w:styleId="WW8Num50z6">
    <w:name w:val="WW8Num50z6"/>
    <w:rsid w:val="00DE2621"/>
  </w:style>
  <w:style w:type="character" w:customStyle="1" w:styleId="WW8Num50z7">
    <w:name w:val="WW8Num50z7"/>
    <w:rsid w:val="00DE2621"/>
  </w:style>
  <w:style w:type="character" w:customStyle="1" w:styleId="WW8Num50z8">
    <w:name w:val="WW8Num50z8"/>
    <w:rsid w:val="00DE2621"/>
  </w:style>
  <w:style w:type="character" w:customStyle="1" w:styleId="WW8Num51z0">
    <w:name w:val="WW8Num51z0"/>
    <w:rsid w:val="00DE2621"/>
    <w:rPr>
      <w:rFonts w:ascii="Cambria" w:hAnsi="Cambria" w:cs="Cambria" w:hint="default"/>
      <w:b/>
      <w:sz w:val="22"/>
      <w:szCs w:val="22"/>
    </w:rPr>
  </w:style>
  <w:style w:type="character" w:customStyle="1" w:styleId="WW8Num51z1">
    <w:name w:val="WW8Num51z1"/>
    <w:rsid w:val="00DE2621"/>
    <w:rPr>
      <w:rFonts w:ascii="Cambria" w:hAnsi="Cambria" w:cs="Cambria" w:hint="default"/>
      <w:sz w:val="22"/>
      <w:szCs w:val="22"/>
    </w:rPr>
  </w:style>
  <w:style w:type="character" w:customStyle="1" w:styleId="WW8Num52z0">
    <w:name w:val="WW8Num52z0"/>
    <w:rsid w:val="00DE2621"/>
    <w:rPr>
      <w:rFonts w:ascii="Symbol" w:hAnsi="Symbol" w:cs="Symbol" w:hint="default"/>
      <w:sz w:val="22"/>
      <w:szCs w:val="22"/>
    </w:rPr>
  </w:style>
  <w:style w:type="character" w:customStyle="1" w:styleId="WW8Num52z1">
    <w:name w:val="WW8Num52z1"/>
    <w:rsid w:val="00DE2621"/>
    <w:rPr>
      <w:rFonts w:ascii="Courier New" w:hAnsi="Courier New" w:cs="Courier New" w:hint="default"/>
    </w:rPr>
  </w:style>
  <w:style w:type="character" w:customStyle="1" w:styleId="WW8Num52z2">
    <w:name w:val="WW8Num52z2"/>
    <w:rsid w:val="00DE2621"/>
    <w:rPr>
      <w:rFonts w:ascii="Wingdings" w:hAnsi="Wingdings" w:cs="Wingdings" w:hint="default"/>
    </w:rPr>
  </w:style>
  <w:style w:type="character" w:customStyle="1" w:styleId="WW8Num53z0">
    <w:name w:val="WW8Num53z0"/>
    <w:rsid w:val="00DE2621"/>
    <w:rPr>
      <w:rFonts w:ascii="Symbol" w:hAnsi="Symbol" w:cs="Symbol" w:hint="default"/>
      <w:sz w:val="22"/>
      <w:szCs w:val="22"/>
    </w:rPr>
  </w:style>
  <w:style w:type="character" w:customStyle="1" w:styleId="WW8Num53z1">
    <w:name w:val="WW8Num53z1"/>
    <w:rsid w:val="00DE2621"/>
    <w:rPr>
      <w:rFonts w:ascii="Courier New" w:hAnsi="Courier New" w:cs="Courier New" w:hint="default"/>
    </w:rPr>
  </w:style>
  <w:style w:type="character" w:customStyle="1" w:styleId="WW8Num53z2">
    <w:name w:val="WW8Num53z2"/>
    <w:rsid w:val="00DE2621"/>
    <w:rPr>
      <w:rFonts w:ascii="Wingdings" w:hAnsi="Wingdings" w:cs="Wingdings" w:hint="default"/>
    </w:rPr>
  </w:style>
  <w:style w:type="character" w:customStyle="1" w:styleId="WW8Num54z0">
    <w:name w:val="WW8Num54z0"/>
    <w:rsid w:val="00DE2621"/>
    <w:rPr>
      <w:rFonts w:hint="default"/>
      <w:b/>
    </w:rPr>
  </w:style>
  <w:style w:type="character" w:customStyle="1" w:styleId="WW8Num54z1">
    <w:name w:val="WW8Num54z1"/>
    <w:rsid w:val="00DE2621"/>
    <w:rPr>
      <w:rFonts w:hint="default"/>
    </w:rPr>
  </w:style>
  <w:style w:type="character" w:customStyle="1" w:styleId="WW8Num55z0">
    <w:name w:val="WW8Num55z0"/>
    <w:rsid w:val="00DE2621"/>
    <w:rPr>
      <w:rFonts w:ascii="Symbol" w:hAnsi="Symbol" w:cs="Symbol" w:hint="default"/>
      <w:sz w:val="22"/>
      <w:szCs w:val="22"/>
    </w:rPr>
  </w:style>
  <w:style w:type="character" w:customStyle="1" w:styleId="WW8Num55z1">
    <w:name w:val="WW8Num55z1"/>
    <w:rsid w:val="00DE2621"/>
    <w:rPr>
      <w:rFonts w:ascii="Courier New" w:hAnsi="Courier New" w:cs="Courier New" w:hint="default"/>
    </w:rPr>
  </w:style>
  <w:style w:type="character" w:customStyle="1" w:styleId="WW8Num55z2">
    <w:name w:val="WW8Num55z2"/>
    <w:rsid w:val="00DE2621"/>
    <w:rPr>
      <w:rFonts w:ascii="Wingdings" w:hAnsi="Wingdings" w:cs="Wingdings" w:hint="default"/>
    </w:rPr>
  </w:style>
  <w:style w:type="character" w:customStyle="1" w:styleId="WW8Num56z0">
    <w:name w:val="WW8Num56z0"/>
    <w:rsid w:val="00DE2621"/>
    <w:rPr>
      <w:rFonts w:ascii="Symbol" w:hAnsi="Symbol" w:cs="Symbol" w:hint="default"/>
      <w:sz w:val="22"/>
      <w:szCs w:val="22"/>
    </w:rPr>
  </w:style>
  <w:style w:type="character" w:customStyle="1" w:styleId="WW8Num56z1">
    <w:name w:val="WW8Num56z1"/>
    <w:rsid w:val="00DE2621"/>
    <w:rPr>
      <w:rFonts w:ascii="Courier New" w:hAnsi="Courier New" w:cs="Courier New" w:hint="default"/>
    </w:rPr>
  </w:style>
  <w:style w:type="character" w:customStyle="1" w:styleId="WW8Num56z2">
    <w:name w:val="WW8Num56z2"/>
    <w:rsid w:val="00DE2621"/>
    <w:rPr>
      <w:rFonts w:ascii="Wingdings" w:hAnsi="Wingdings" w:cs="Wingdings" w:hint="default"/>
    </w:rPr>
  </w:style>
  <w:style w:type="character" w:customStyle="1" w:styleId="WW8Num57z0">
    <w:name w:val="WW8Num57z0"/>
    <w:rsid w:val="00DE2621"/>
    <w:rPr>
      <w:rFonts w:ascii="SymbolPS" w:hAnsi="SymbolPS" w:cs="SymbolPS" w:hint="default"/>
    </w:rPr>
  </w:style>
  <w:style w:type="character" w:customStyle="1" w:styleId="WW8Num57z1">
    <w:name w:val="WW8Num57z1"/>
    <w:rsid w:val="00DE2621"/>
    <w:rPr>
      <w:rFonts w:ascii="Courier New" w:hAnsi="Courier New" w:cs="Courier New" w:hint="default"/>
    </w:rPr>
  </w:style>
  <w:style w:type="character" w:customStyle="1" w:styleId="WW8Num57z2">
    <w:name w:val="WW8Num57z2"/>
    <w:rsid w:val="00DE2621"/>
    <w:rPr>
      <w:rFonts w:ascii="Wingdings" w:hAnsi="Wingdings" w:cs="Wingdings" w:hint="default"/>
    </w:rPr>
  </w:style>
  <w:style w:type="character" w:customStyle="1" w:styleId="WW8Num57z3">
    <w:name w:val="WW8Num57z3"/>
    <w:rsid w:val="00DE2621"/>
    <w:rPr>
      <w:rFonts w:ascii="Symbol" w:hAnsi="Symbol" w:cs="Symbol" w:hint="default"/>
    </w:rPr>
  </w:style>
  <w:style w:type="character" w:customStyle="1" w:styleId="WW8Num58z0">
    <w:name w:val="WW8Num58z0"/>
    <w:rsid w:val="00DE2621"/>
    <w:rPr>
      <w:rFonts w:ascii="Cambria" w:hAnsi="Cambria" w:cs="Cambria" w:hint="default"/>
      <w:b/>
      <w:bCs/>
      <w:i/>
      <w:sz w:val="28"/>
      <w:szCs w:val="28"/>
    </w:rPr>
  </w:style>
  <w:style w:type="character" w:customStyle="1" w:styleId="WW8Num58z1">
    <w:name w:val="WW8Num58z1"/>
    <w:rsid w:val="00DE2621"/>
  </w:style>
  <w:style w:type="character" w:customStyle="1" w:styleId="WW8Num58z2">
    <w:name w:val="WW8Num58z2"/>
    <w:rsid w:val="00DE2621"/>
  </w:style>
  <w:style w:type="character" w:customStyle="1" w:styleId="WW8Num58z3">
    <w:name w:val="WW8Num58z3"/>
    <w:rsid w:val="00DE2621"/>
  </w:style>
  <w:style w:type="character" w:customStyle="1" w:styleId="WW8Num58z4">
    <w:name w:val="WW8Num58z4"/>
    <w:rsid w:val="00DE2621"/>
  </w:style>
  <w:style w:type="character" w:customStyle="1" w:styleId="WW8Num58z5">
    <w:name w:val="WW8Num58z5"/>
    <w:rsid w:val="00DE2621"/>
  </w:style>
  <w:style w:type="character" w:customStyle="1" w:styleId="WW8Num58z6">
    <w:name w:val="WW8Num58z6"/>
    <w:rsid w:val="00DE2621"/>
  </w:style>
  <w:style w:type="character" w:customStyle="1" w:styleId="WW8Num58z7">
    <w:name w:val="WW8Num58z7"/>
    <w:rsid w:val="00DE2621"/>
  </w:style>
  <w:style w:type="character" w:customStyle="1" w:styleId="WW8Num58z8">
    <w:name w:val="WW8Num58z8"/>
    <w:rsid w:val="00DE2621"/>
  </w:style>
  <w:style w:type="character" w:customStyle="1" w:styleId="WW8Num59z0">
    <w:name w:val="WW8Num59z0"/>
    <w:rsid w:val="00DE2621"/>
    <w:rPr>
      <w:rFonts w:ascii="Symbol" w:hAnsi="Symbol" w:cs="Symbol" w:hint="default"/>
    </w:rPr>
  </w:style>
  <w:style w:type="character" w:customStyle="1" w:styleId="WW8Num59z1">
    <w:name w:val="WW8Num59z1"/>
    <w:rsid w:val="00DE2621"/>
    <w:rPr>
      <w:rFonts w:ascii="Courier New" w:hAnsi="Courier New" w:cs="Courier New" w:hint="default"/>
    </w:rPr>
  </w:style>
  <w:style w:type="character" w:customStyle="1" w:styleId="WW8Num59z2">
    <w:name w:val="WW8Num59z2"/>
    <w:rsid w:val="00DE2621"/>
    <w:rPr>
      <w:rFonts w:ascii="Wingdings" w:hAnsi="Wingdings" w:cs="Wingdings" w:hint="default"/>
    </w:rPr>
  </w:style>
  <w:style w:type="character" w:customStyle="1" w:styleId="WW8Num60z0">
    <w:name w:val="WW8Num60z0"/>
    <w:rsid w:val="00DE2621"/>
    <w:rPr>
      <w:rFonts w:ascii="Courier New" w:hAnsi="Courier New" w:cs="Courier New" w:hint="default"/>
      <w:sz w:val="22"/>
      <w:szCs w:val="22"/>
    </w:rPr>
  </w:style>
  <w:style w:type="character" w:customStyle="1" w:styleId="WW8Num60z2">
    <w:name w:val="WW8Num60z2"/>
    <w:rsid w:val="00DE2621"/>
    <w:rPr>
      <w:rFonts w:ascii="Wingdings" w:hAnsi="Wingdings" w:cs="Wingdings" w:hint="default"/>
    </w:rPr>
  </w:style>
  <w:style w:type="character" w:customStyle="1" w:styleId="WW8Num60z3">
    <w:name w:val="WW8Num60z3"/>
    <w:rsid w:val="00DE2621"/>
    <w:rPr>
      <w:rFonts w:ascii="Symbol" w:hAnsi="Symbol" w:cs="Symbol" w:hint="default"/>
    </w:rPr>
  </w:style>
  <w:style w:type="character" w:customStyle="1" w:styleId="WW8Num61z0">
    <w:name w:val="WW8Num61z0"/>
    <w:rsid w:val="00DE2621"/>
    <w:rPr>
      <w:rFonts w:ascii="SymbolPS" w:hAnsi="SymbolPS" w:cs="SymbolPS" w:hint="default"/>
    </w:rPr>
  </w:style>
  <w:style w:type="character" w:customStyle="1" w:styleId="WW8Num61z1">
    <w:name w:val="WW8Num61z1"/>
    <w:rsid w:val="00DE2621"/>
    <w:rPr>
      <w:rFonts w:ascii="Courier New" w:hAnsi="Courier New" w:cs="Courier New" w:hint="default"/>
    </w:rPr>
  </w:style>
  <w:style w:type="character" w:customStyle="1" w:styleId="WW8Num61z2">
    <w:name w:val="WW8Num61z2"/>
    <w:rsid w:val="00DE2621"/>
    <w:rPr>
      <w:rFonts w:ascii="Wingdings" w:hAnsi="Wingdings" w:cs="Wingdings" w:hint="default"/>
    </w:rPr>
  </w:style>
  <w:style w:type="character" w:customStyle="1" w:styleId="WW8Num61z3">
    <w:name w:val="WW8Num61z3"/>
    <w:rsid w:val="00DE2621"/>
    <w:rPr>
      <w:rFonts w:ascii="Symbol" w:hAnsi="Symbol" w:cs="Symbol" w:hint="default"/>
    </w:rPr>
  </w:style>
  <w:style w:type="character" w:customStyle="1" w:styleId="WW8Num62z0">
    <w:name w:val="WW8Num62z0"/>
    <w:rsid w:val="00DE2621"/>
    <w:rPr>
      <w:rFonts w:ascii="Cambria" w:hAnsi="Cambria" w:cs="Cambria" w:hint="default"/>
      <w:b/>
      <w:szCs w:val="24"/>
      <w:lang w:val="pl-PL"/>
    </w:rPr>
  </w:style>
  <w:style w:type="character" w:customStyle="1" w:styleId="WW8Num62z1">
    <w:name w:val="WW8Num62z1"/>
    <w:rsid w:val="00DE2621"/>
    <w:rPr>
      <w:b/>
      <w:i/>
      <w:color w:val="000000"/>
      <w:sz w:val="24"/>
      <w:szCs w:val="24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2z2">
    <w:name w:val="WW8Num62z2"/>
    <w:rsid w:val="00DE2621"/>
  </w:style>
  <w:style w:type="character" w:customStyle="1" w:styleId="WW8Num62z3">
    <w:name w:val="WW8Num62z3"/>
    <w:rsid w:val="00DE2621"/>
  </w:style>
  <w:style w:type="character" w:customStyle="1" w:styleId="WW8Num62z4">
    <w:name w:val="WW8Num62z4"/>
    <w:rsid w:val="00DE2621"/>
  </w:style>
  <w:style w:type="character" w:customStyle="1" w:styleId="WW8Num62z5">
    <w:name w:val="WW8Num62z5"/>
    <w:rsid w:val="00DE2621"/>
  </w:style>
  <w:style w:type="character" w:customStyle="1" w:styleId="WW8Num62z6">
    <w:name w:val="WW8Num62z6"/>
    <w:rsid w:val="00DE2621"/>
  </w:style>
  <w:style w:type="character" w:customStyle="1" w:styleId="WW8Num62z7">
    <w:name w:val="WW8Num62z7"/>
    <w:rsid w:val="00DE2621"/>
  </w:style>
  <w:style w:type="character" w:customStyle="1" w:styleId="WW8Num62z8">
    <w:name w:val="WW8Num62z8"/>
    <w:rsid w:val="00DE2621"/>
  </w:style>
  <w:style w:type="character" w:customStyle="1" w:styleId="WW8Num63z0">
    <w:name w:val="WW8Num63z0"/>
    <w:rsid w:val="00DE2621"/>
    <w:rPr>
      <w:rFonts w:hint="default"/>
    </w:rPr>
  </w:style>
  <w:style w:type="character" w:customStyle="1" w:styleId="WW8Num63z1">
    <w:name w:val="WW8Num63z1"/>
    <w:rsid w:val="00DE2621"/>
  </w:style>
  <w:style w:type="character" w:customStyle="1" w:styleId="WW8Num63z2">
    <w:name w:val="WW8Num63z2"/>
    <w:rsid w:val="00DE2621"/>
  </w:style>
  <w:style w:type="character" w:customStyle="1" w:styleId="WW8Num63z3">
    <w:name w:val="WW8Num63z3"/>
    <w:rsid w:val="00DE2621"/>
  </w:style>
  <w:style w:type="character" w:customStyle="1" w:styleId="WW8Num63z4">
    <w:name w:val="WW8Num63z4"/>
    <w:rsid w:val="00DE2621"/>
  </w:style>
  <w:style w:type="character" w:customStyle="1" w:styleId="WW8Num63z5">
    <w:name w:val="WW8Num63z5"/>
    <w:rsid w:val="00DE2621"/>
  </w:style>
  <w:style w:type="character" w:customStyle="1" w:styleId="WW8Num63z6">
    <w:name w:val="WW8Num63z6"/>
    <w:rsid w:val="00DE2621"/>
  </w:style>
  <w:style w:type="character" w:customStyle="1" w:styleId="WW8Num63z7">
    <w:name w:val="WW8Num63z7"/>
    <w:rsid w:val="00DE2621"/>
  </w:style>
  <w:style w:type="character" w:customStyle="1" w:styleId="WW8Num63z8">
    <w:name w:val="WW8Num63z8"/>
    <w:rsid w:val="00DE2621"/>
  </w:style>
  <w:style w:type="character" w:customStyle="1" w:styleId="WW8Num64z0">
    <w:name w:val="WW8Num64z0"/>
    <w:rsid w:val="00DE2621"/>
    <w:rPr>
      <w:rFonts w:ascii="Cambria" w:hAnsi="Cambria" w:cs="Cambria"/>
      <w:iCs/>
      <w:sz w:val="22"/>
      <w:szCs w:val="22"/>
    </w:rPr>
  </w:style>
  <w:style w:type="character" w:customStyle="1" w:styleId="WW8Num64z1">
    <w:name w:val="WW8Num64z1"/>
    <w:rsid w:val="00DE2621"/>
  </w:style>
  <w:style w:type="character" w:customStyle="1" w:styleId="WW8Num64z2">
    <w:name w:val="WW8Num64z2"/>
    <w:rsid w:val="00DE2621"/>
  </w:style>
  <w:style w:type="character" w:customStyle="1" w:styleId="WW8Num64z3">
    <w:name w:val="WW8Num64z3"/>
    <w:rsid w:val="00DE2621"/>
  </w:style>
  <w:style w:type="character" w:customStyle="1" w:styleId="WW8Num64z4">
    <w:name w:val="WW8Num64z4"/>
    <w:rsid w:val="00DE2621"/>
  </w:style>
  <w:style w:type="character" w:customStyle="1" w:styleId="WW8Num64z5">
    <w:name w:val="WW8Num64z5"/>
    <w:rsid w:val="00DE2621"/>
  </w:style>
  <w:style w:type="character" w:customStyle="1" w:styleId="WW8Num64z6">
    <w:name w:val="WW8Num64z6"/>
    <w:rsid w:val="00DE2621"/>
  </w:style>
  <w:style w:type="character" w:customStyle="1" w:styleId="WW8Num64z7">
    <w:name w:val="WW8Num64z7"/>
    <w:rsid w:val="00DE2621"/>
  </w:style>
  <w:style w:type="character" w:customStyle="1" w:styleId="WW8Num64z8">
    <w:name w:val="WW8Num64z8"/>
    <w:rsid w:val="00DE2621"/>
  </w:style>
  <w:style w:type="character" w:customStyle="1" w:styleId="WW8Num65z0">
    <w:name w:val="WW8Num65z0"/>
    <w:rsid w:val="00DE2621"/>
    <w:rPr>
      <w:rFonts w:ascii="Symbol" w:hAnsi="Symbol" w:cs="Symbol"/>
    </w:rPr>
  </w:style>
  <w:style w:type="character" w:customStyle="1" w:styleId="WW8Num65z1">
    <w:name w:val="WW8Num65z1"/>
    <w:rsid w:val="00DE2621"/>
    <w:rPr>
      <w:rFonts w:ascii="Courier New" w:hAnsi="Courier New" w:cs="Courier New" w:hint="default"/>
    </w:rPr>
  </w:style>
  <w:style w:type="character" w:customStyle="1" w:styleId="WW8Num65z2">
    <w:name w:val="WW8Num65z2"/>
    <w:rsid w:val="00DE2621"/>
    <w:rPr>
      <w:rFonts w:ascii="Wingdings" w:hAnsi="Wingdings" w:cs="Wingdings" w:hint="default"/>
    </w:rPr>
  </w:style>
  <w:style w:type="character" w:customStyle="1" w:styleId="WW8Num65z3">
    <w:name w:val="WW8Num65z3"/>
    <w:rsid w:val="00DE2621"/>
    <w:rPr>
      <w:rFonts w:ascii="Symbol" w:hAnsi="Symbol" w:cs="Symbol" w:hint="default"/>
    </w:rPr>
  </w:style>
  <w:style w:type="character" w:customStyle="1" w:styleId="WW8Num66z0">
    <w:name w:val="WW8Num66z0"/>
    <w:rsid w:val="00DE2621"/>
    <w:rPr>
      <w:rFonts w:ascii="Symbol" w:hAnsi="Symbol" w:cs="Symbol" w:hint="default"/>
      <w:sz w:val="22"/>
      <w:szCs w:val="22"/>
    </w:rPr>
  </w:style>
  <w:style w:type="character" w:customStyle="1" w:styleId="WW8Num66z1">
    <w:name w:val="WW8Num66z1"/>
    <w:rsid w:val="00DE2621"/>
    <w:rPr>
      <w:rFonts w:ascii="Courier New" w:hAnsi="Courier New" w:cs="Courier New" w:hint="default"/>
    </w:rPr>
  </w:style>
  <w:style w:type="character" w:customStyle="1" w:styleId="WW8Num66z2">
    <w:name w:val="WW8Num66z2"/>
    <w:rsid w:val="00DE2621"/>
    <w:rPr>
      <w:rFonts w:ascii="Wingdings" w:hAnsi="Wingdings" w:cs="Wingdings" w:hint="default"/>
    </w:rPr>
  </w:style>
  <w:style w:type="character" w:customStyle="1" w:styleId="WW8Num67z0">
    <w:name w:val="WW8Num67z0"/>
    <w:rsid w:val="00DE2621"/>
    <w:rPr>
      <w:rFonts w:ascii="Symbol" w:hAnsi="Symbol" w:cs="Symbol" w:hint="default"/>
      <w:color w:val="auto"/>
      <w:sz w:val="22"/>
      <w:szCs w:val="22"/>
    </w:rPr>
  </w:style>
  <w:style w:type="character" w:customStyle="1" w:styleId="WW8Num67z1">
    <w:name w:val="WW8Num67z1"/>
    <w:rsid w:val="00DE2621"/>
    <w:rPr>
      <w:rFonts w:ascii="Courier New" w:hAnsi="Courier New" w:cs="Courier New" w:hint="default"/>
    </w:rPr>
  </w:style>
  <w:style w:type="character" w:customStyle="1" w:styleId="WW8Num67z2">
    <w:name w:val="WW8Num67z2"/>
    <w:rsid w:val="00DE2621"/>
    <w:rPr>
      <w:rFonts w:ascii="Wingdings" w:hAnsi="Wingdings" w:cs="Wingdings" w:hint="default"/>
    </w:rPr>
  </w:style>
  <w:style w:type="character" w:customStyle="1" w:styleId="WW8Num67z3">
    <w:name w:val="WW8Num67z3"/>
    <w:rsid w:val="00DE2621"/>
    <w:rPr>
      <w:rFonts w:ascii="Symbol" w:hAnsi="Symbol" w:cs="Symbol" w:hint="default"/>
    </w:rPr>
  </w:style>
  <w:style w:type="character" w:customStyle="1" w:styleId="WW8Num68z0">
    <w:name w:val="WW8Num68z0"/>
    <w:rsid w:val="00DE2621"/>
    <w:rPr>
      <w:rFonts w:ascii="Symbol" w:hAnsi="Symbol" w:cs="Symbol" w:hint="default"/>
      <w:color w:val="auto"/>
      <w:sz w:val="22"/>
      <w:szCs w:val="22"/>
      <w:lang w:val="pl-PL"/>
    </w:rPr>
  </w:style>
  <w:style w:type="character" w:customStyle="1" w:styleId="WW8Num68z1">
    <w:name w:val="WW8Num68z1"/>
    <w:rsid w:val="00DE2621"/>
    <w:rPr>
      <w:rFonts w:ascii="Courier New" w:hAnsi="Courier New" w:cs="Courier New" w:hint="default"/>
    </w:rPr>
  </w:style>
  <w:style w:type="character" w:customStyle="1" w:styleId="WW8Num68z2">
    <w:name w:val="WW8Num68z2"/>
    <w:rsid w:val="00DE2621"/>
    <w:rPr>
      <w:rFonts w:ascii="Wingdings" w:hAnsi="Wingdings" w:cs="Wingdings" w:hint="default"/>
    </w:rPr>
  </w:style>
  <w:style w:type="character" w:customStyle="1" w:styleId="WW8Num68z3">
    <w:name w:val="WW8Num68z3"/>
    <w:rsid w:val="00DE2621"/>
    <w:rPr>
      <w:rFonts w:ascii="Symbol" w:hAnsi="Symbol" w:cs="Symbol" w:hint="default"/>
    </w:rPr>
  </w:style>
  <w:style w:type="character" w:customStyle="1" w:styleId="WW8NumSt13z0">
    <w:name w:val="WW8NumSt13z0"/>
    <w:rsid w:val="00DE2621"/>
    <w:rPr>
      <w:b/>
      <w:i w:val="0"/>
      <w:sz w:val="18"/>
      <w:szCs w:val="18"/>
    </w:rPr>
  </w:style>
  <w:style w:type="character" w:customStyle="1" w:styleId="Domylnaczcionkaakapitu2">
    <w:name w:val="Domyślna czcionka akapitu2"/>
    <w:rsid w:val="00DE2621"/>
  </w:style>
  <w:style w:type="character" w:customStyle="1" w:styleId="WW8Num11z1">
    <w:name w:val="WW8Num11z1"/>
    <w:rsid w:val="00DE2621"/>
    <w:rPr>
      <w:rFonts w:ascii="Courier New" w:hAnsi="Courier New" w:cs="Courier New"/>
    </w:rPr>
  </w:style>
  <w:style w:type="character" w:customStyle="1" w:styleId="WW8Num11z2">
    <w:name w:val="WW8Num11z2"/>
    <w:rsid w:val="00DE2621"/>
    <w:rPr>
      <w:rFonts w:ascii="Wingdings" w:hAnsi="Wingdings" w:cs="Wingdings"/>
    </w:rPr>
  </w:style>
  <w:style w:type="character" w:customStyle="1" w:styleId="WW8Num13z1">
    <w:name w:val="WW8Num13z1"/>
    <w:rsid w:val="00DE2621"/>
    <w:rPr>
      <w:rFonts w:ascii="Courier New" w:hAnsi="Courier New" w:cs="Courier New"/>
    </w:rPr>
  </w:style>
  <w:style w:type="character" w:customStyle="1" w:styleId="WW8Num13z2">
    <w:name w:val="WW8Num13z2"/>
    <w:rsid w:val="00DE2621"/>
    <w:rPr>
      <w:rFonts w:ascii="Wingdings" w:hAnsi="Wingdings" w:cs="Wingdings"/>
    </w:rPr>
  </w:style>
  <w:style w:type="character" w:customStyle="1" w:styleId="WW8Num13z3">
    <w:name w:val="WW8Num13z3"/>
    <w:rsid w:val="00DE2621"/>
    <w:rPr>
      <w:rFonts w:ascii="Symbol" w:hAnsi="Symbol" w:cs="Symbol"/>
    </w:rPr>
  </w:style>
  <w:style w:type="character" w:customStyle="1" w:styleId="WW8Num16z3">
    <w:name w:val="WW8Num16z3"/>
    <w:rsid w:val="00DE2621"/>
    <w:rPr>
      <w:b/>
    </w:rPr>
  </w:style>
  <w:style w:type="character" w:customStyle="1" w:styleId="WW8Num17z1">
    <w:name w:val="WW8Num17z1"/>
    <w:rsid w:val="00DE2621"/>
    <w:rPr>
      <w:b/>
    </w:rPr>
  </w:style>
  <w:style w:type="character" w:customStyle="1" w:styleId="WW8Num19z1">
    <w:name w:val="WW8Num19z1"/>
    <w:rsid w:val="00DE2621"/>
    <w:rPr>
      <w:b/>
      <w:i w:val="0"/>
    </w:rPr>
  </w:style>
  <w:style w:type="character" w:customStyle="1" w:styleId="WW8Num20z1">
    <w:name w:val="WW8Num20z1"/>
    <w:rsid w:val="00DE2621"/>
    <w:rPr>
      <w:rFonts w:ascii="Courier New" w:hAnsi="Courier New" w:cs="Courier New"/>
    </w:rPr>
  </w:style>
  <w:style w:type="character" w:customStyle="1" w:styleId="WW8Num20z2">
    <w:name w:val="WW8Num20z2"/>
    <w:rsid w:val="00DE2621"/>
    <w:rPr>
      <w:rFonts w:ascii="Wingdings" w:hAnsi="Wingdings" w:cs="Wingdings"/>
    </w:rPr>
  </w:style>
  <w:style w:type="character" w:customStyle="1" w:styleId="WW8Num20z3">
    <w:name w:val="WW8Num20z3"/>
    <w:rsid w:val="00DE2621"/>
    <w:rPr>
      <w:rFonts w:ascii="Symbol" w:hAnsi="Symbol" w:cs="Symbol"/>
    </w:rPr>
  </w:style>
  <w:style w:type="character" w:customStyle="1" w:styleId="WW8Num24z1">
    <w:name w:val="WW8Num24z1"/>
    <w:rsid w:val="00DE2621"/>
    <w:rPr>
      <w:rFonts w:ascii="Courier New" w:hAnsi="Courier New" w:cs="Courier New"/>
    </w:rPr>
  </w:style>
  <w:style w:type="character" w:customStyle="1" w:styleId="WW8Num24z2">
    <w:name w:val="WW8Num24z2"/>
    <w:rsid w:val="00DE2621"/>
    <w:rPr>
      <w:rFonts w:ascii="Wingdings" w:hAnsi="Wingdings" w:cs="Wingdings"/>
    </w:rPr>
  </w:style>
  <w:style w:type="character" w:customStyle="1" w:styleId="WW8Num24z3">
    <w:name w:val="WW8Num24z3"/>
    <w:rsid w:val="00DE2621"/>
    <w:rPr>
      <w:rFonts w:ascii="Symbol" w:hAnsi="Symbol" w:cs="Symbol"/>
    </w:rPr>
  </w:style>
  <w:style w:type="character" w:customStyle="1" w:styleId="WW8Num29z1">
    <w:name w:val="WW8Num29z1"/>
    <w:rsid w:val="00DE2621"/>
    <w:rPr>
      <w:rFonts w:ascii="Courier New" w:hAnsi="Courier New" w:cs="Courier New"/>
    </w:rPr>
  </w:style>
  <w:style w:type="character" w:customStyle="1" w:styleId="WW8Num29z2">
    <w:name w:val="WW8Num29z2"/>
    <w:rsid w:val="00DE2621"/>
    <w:rPr>
      <w:rFonts w:ascii="Wingdings" w:hAnsi="Wingdings" w:cs="Wingdings"/>
    </w:rPr>
  </w:style>
  <w:style w:type="character" w:customStyle="1" w:styleId="WW8NumSt1z0">
    <w:name w:val="WW8NumSt1z0"/>
    <w:rsid w:val="00DE2621"/>
    <w:rPr>
      <w:b/>
      <w:i w:val="0"/>
      <w:sz w:val="20"/>
    </w:rPr>
  </w:style>
  <w:style w:type="character" w:customStyle="1" w:styleId="WW8NumSt13z2">
    <w:name w:val="WW8NumSt13z2"/>
    <w:rsid w:val="00DE2621"/>
    <w:rPr>
      <w:b/>
      <w:i w:val="0"/>
    </w:rPr>
  </w:style>
  <w:style w:type="character" w:customStyle="1" w:styleId="Domylnaczcionkaakapitu1">
    <w:name w:val="Domyślna czcionka akapitu1"/>
    <w:rsid w:val="00DE2621"/>
  </w:style>
  <w:style w:type="character" w:customStyle="1" w:styleId="Tekstpodstawowy2Znak">
    <w:name w:val="Tekst podstawowy 2 Znak"/>
    <w:rsid w:val="00DE2621"/>
    <w:rPr>
      <w:sz w:val="24"/>
      <w:szCs w:val="24"/>
    </w:rPr>
  </w:style>
  <w:style w:type="character" w:customStyle="1" w:styleId="TytuZnak">
    <w:name w:val="Tytuł Znak"/>
    <w:rsid w:val="00DE2621"/>
    <w:rPr>
      <w:b/>
      <w:sz w:val="28"/>
    </w:rPr>
  </w:style>
  <w:style w:type="character" w:customStyle="1" w:styleId="NagwekZnak1">
    <w:name w:val="Nagłówek Znak1"/>
    <w:rsid w:val="00DE2621"/>
  </w:style>
  <w:style w:type="character" w:styleId="UyteHipercze">
    <w:name w:val="FollowedHyperlink"/>
    <w:rsid w:val="00DE2621"/>
    <w:rPr>
      <w:color w:val="800080"/>
      <w:u w:val="single"/>
    </w:rPr>
  </w:style>
  <w:style w:type="character" w:customStyle="1" w:styleId="TekstprzypisudolnegoZnak">
    <w:name w:val="Tekst przypisu dolnego Znak"/>
    <w:rsid w:val="00DE2621"/>
  </w:style>
  <w:style w:type="character" w:customStyle="1" w:styleId="TekstprzypisukocowegoZnak">
    <w:name w:val="Tekst przypisu końcowego Znak"/>
    <w:rsid w:val="00DE2621"/>
    <w:rPr>
      <w:spacing w:val="12"/>
      <w:kern w:val="1"/>
    </w:rPr>
  </w:style>
  <w:style w:type="character" w:customStyle="1" w:styleId="Tekstpodstawowy3Znak">
    <w:name w:val="Tekst podstawowy 3 Znak"/>
    <w:rsid w:val="00DE2621"/>
    <w:rPr>
      <w:b/>
      <w:spacing w:val="12"/>
      <w:kern w:val="1"/>
      <w:sz w:val="32"/>
    </w:rPr>
  </w:style>
  <w:style w:type="character" w:customStyle="1" w:styleId="Tekstpodstawowywcity2Znak">
    <w:name w:val="Tekst podstawowy wcięty 2 Znak"/>
    <w:rsid w:val="00DE2621"/>
    <w:rPr>
      <w:spacing w:val="12"/>
      <w:kern w:val="1"/>
      <w:sz w:val="24"/>
    </w:rPr>
  </w:style>
  <w:style w:type="character" w:customStyle="1" w:styleId="Tekstpodstawowywcity3Znak">
    <w:name w:val="Tekst podstawowy wcięty 3 Znak"/>
    <w:rsid w:val="00DE2621"/>
    <w:rPr>
      <w:spacing w:val="12"/>
      <w:kern w:val="1"/>
      <w:sz w:val="16"/>
    </w:rPr>
  </w:style>
  <w:style w:type="character" w:customStyle="1" w:styleId="PlandokumentuZnak">
    <w:name w:val="Plan dokumentu Znak"/>
    <w:rsid w:val="00DE2621"/>
    <w:rPr>
      <w:rFonts w:ascii="Tahoma" w:hAnsi="Tahoma" w:cs="Tahoma"/>
      <w:spacing w:val="12"/>
      <w:kern w:val="1"/>
      <w:sz w:val="24"/>
      <w:shd w:val="clear" w:color="auto" w:fill="000080"/>
    </w:rPr>
  </w:style>
  <w:style w:type="character" w:customStyle="1" w:styleId="Znakiprzypiswdolnych">
    <w:name w:val="Znaki przypisów dolnych"/>
    <w:rsid w:val="00DE2621"/>
    <w:rPr>
      <w:vertAlign w:val="superscript"/>
    </w:rPr>
  </w:style>
  <w:style w:type="character" w:customStyle="1" w:styleId="Odwoaniedokomentarza1">
    <w:name w:val="Odwołanie do komentarza1"/>
    <w:rsid w:val="00DE2621"/>
    <w:rPr>
      <w:sz w:val="16"/>
    </w:rPr>
  </w:style>
  <w:style w:type="character" w:customStyle="1" w:styleId="Znakiprzypiswkocowych">
    <w:name w:val="Znaki przypisów końcowych"/>
    <w:rsid w:val="00DE2621"/>
    <w:rPr>
      <w:vertAlign w:val="superscript"/>
    </w:rPr>
  </w:style>
  <w:style w:type="character" w:customStyle="1" w:styleId="contentitalic">
    <w:name w:val="content_italic"/>
    <w:rsid w:val="00DE2621"/>
  </w:style>
  <w:style w:type="character" w:customStyle="1" w:styleId="contentbold">
    <w:name w:val="content_bold"/>
    <w:rsid w:val="00DE2621"/>
  </w:style>
  <w:style w:type="character" w:styleId="Pogrubienie">
    <w:name w:val="Strong"/>
    <w:qFormat/>
    <w:rsid w:val="00DE2621"/>
    <w:rPr>
      <w:b/>
      <w:bCs/>
    </w:rPr>
  </w:style>
  <w:style w:type="character" w:customStyle="1" w:styleId="BezodstpwZnak">
    <w:name w:val="Bez odstępów Znak"/>
    <w:rsid w:val="00DE2621"/>
    <w:rPr>
      <w:rFonts w:ascii="Calibri" w:hAnsi="Calibri" w:cs="Calibri"/>
      <w:sz w:val="22"/>
      <w:szCs w:val="22"/>
      <w:lang w:eastAsia="ar-SA" w:bidi="ar-SA"/>
    </w:rPr>
  </w:style>
  <w:style w:type="character" w:styleId="Uwydatnienie">
    <w:name w:val="Emphasis"/>
    <w:qFormat/>
    <w:rsid w:val="00DE2621"/>
    <w:rPr>
      <w:i/>
      <w:iCs/>
    </w:rPr>
  </w:style>
  <w:style w:type="character" w:customStyle="1" w:styleId="h11">
    <w:name w:val="h11"/>
    <w:rsid w:val="00DE2621"/>
    <w:rPr>
      <w:rFonts w:ascii="Verdana" w:hAnsi="Verdana" w:cs="Verdana"/>
      <w:b/>
      <w:bCs/>
      <w:i w:val="0"/>
      <w:iCs w:val="0"/>
      <w:sz w:val="25"/>
      <w:szCs w:val="25"/>
    </w:rPr>
  </w:style>
  <w:style w:type="character" w:customStyle="1" w:styleId="st1">
    <w:name w:val="st1"/>
    <w:rsid w:val="00DE2621"/>
  </w:style>
  <w:style w:type="character" w:customStyle="1" w:styleId="Tekstpodstawowy2Znak1">
    <w:name w:val="Tekst podstawowy 2 Znak1"/>
    <w:rsid w:val="00DE2621"/>
    <w:rPr>
      <w:sz w:val="24"/>
      <w:szCs w:val="24"/>
    </w:rPr>
  </w:style>
  <w:style w:type="character" w:customStyle="1" w:styleId="Odwoanieprzypisukocowego1">
    <w:name w:val="Odwołanie przypisu końcowego1"/>
    <w:rsid w:val="00DE2621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DE2621"/>
    <w:pPr>
      <w:keepNext/>
      <w:widowControl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 w:bidi="ar-SA"/>
    </w:rPr>
  </w:style>
  <w:style w:type="character" w:customStyle="1" w:styleId="TekstpodstawowyZnak1">
    <w:name w:val="Tekst podstawowy Znak1"/>
    <w:rsid w:val="00DE2621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Lista">
    <w:name w:val="List"/>
    <w:basedOn w:val="Tekstpodstawowy"/>
    <w:rsid w:val="00DE2621"/>
    <w:pPr>
      <w:widowControl/>
      <w:suppressAutoHyphens/>
      <w:autoSpaceDE/>
      <w:autoSpaceDN/>
    </w:pPr>
    <w:rPr>
      <w:rFonts w:ascii="Times New Roman" w:eastAsia="Times New Roman" w:hAnsi="Times New Roman" w:cs="Tahoma"/>
      <w:b/>
      <w:bCs/>
      <w:i/>
      <w:iCs/>
      <w:lang w:eastAsia="ar-SA" w:bidi="ar-SA"/>
    </w:rPr>
  </w:style>
  <w:style w:type="paragraph" w:customStyle="1" w:styleId="Podpis2">
    <w:name w:val="Podpis2"/>
    <w:basedOn w:val="Normalny"/>
    <w:rsid w:val="00DE2621"/>
    <w:pPr>
      <w:widowControl/>
      <w:suppressLineNumbers/>
      <w:suppressAutoHyphens/>
      <w:autoSpaceDE/>
      <w:autoSpaceDN/>
      <w:spacing w:before="120" w:after="120"/>
    </w:pPr>
    <w:rPr>
      <w:rFonts w:ascii="Times New Roman" w:eastAsia="Times New Roman" w:hAnsi="Times New Roman" w:cs="Mangal"/>
      <w:i/>
      <w:iCs/>
      <w:sz w:val="24"/>
      <w:szCs w:val="24"/>
      <w:lang w:eastAsia="ar-SA" w:bidi="ar-SA"/>
    </w:rPr>
  </w:style>
  <w:style w:type="paragraph" w:customStyle="1" w:styleId="Indeks">
    <w:name w:val="Indeks"/>
    <w:basedOn w:val="Normalny"/>
    <w:rsid w:val="00DE2621"/>
    <w:pPr>
      <w:widowControl/>
      <w:suppressLineNumbers/>
      <w:suppressAutoHyphens/>
      <w:autoSpaceDE/>
      <w:autoSpaceDN/>
    </w:pPr>
    <w:rPr>
      <w:rFonts w:ascii="Times New Roman" w:eastAsia="Times New Roman" w:hAnsi="Times New Roman" w:cs="Tahoma"/>
      <w:sz w:val="24"/>
      <w:szCs w:val="24"/>
      <w:lang w:eastAsia="ar-SA" w:bidi="ar-SA"/>
    </w:rPr>
  </w:style>
  <w:style w:type="character" w:customStyle="1" w:styleId="NagwekZnak2">
    <w:name w:val="Nagłówek Znak2"/>
    <w:rsid w:val="00DE2621"/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DE2621"/>
    <w:pPr>
      <w:widowControl/>
      <w:suppressLineNumbers/>
      <w:suppressAutoHyphens/>
      <w:autoSpaceDE/>
      <w:autoSpaceDN/>
      <w:spacing w:before="120" w:after="120"/>
    </w:pPr>
    <w:rPr>
      <w:rFonts w:ascii="Times New Roman" w:eastAsia="Times New Roman" w:hAnsi="Times New Roman" w:cs="Tahoma"/>
      <w:i/>
      <w:iCs/>
      <w:sz w:val="24"/>
      <w:szCs w:val="24"/>
      <w:lang w:eastAsia="ar-SA" w:bidi="ar-SA"/>
    </w:rPr>
  </w:style>
  <w:style w:type="paragraph" w:customStyle="1" w:styleId="Nagwek10">
    <w:name w:val="Nagłówek1"/>
    <w:basedOn w:val="Normalny"/>
    <w:next w:val="Tekstpodstawowy"/>
    <w:rsid w:val="00DE2621"/>
    <w:pPr>
      <w:keepNext/>
      <w:widowControl/>
      <w:suppressAutoHyphens/>
      <w:autoSpaceDE/>
      <w:autoSpaceDN/>
      <w:spacing w:before="240" w:after="120"/>
    </w:pPr>
    <w:rPr>
      <w:rFonts w:ascii="Arial" w:eastAsia="MS Mincho" w:hAnsi="Arial" w:cs="Tahoma"/>
      <w:sz w:val="28"/>
      <w:szCs w:val="28"/>
      <w:lang w:eastAsia="ar-SA" w:bidi="ar-SA"/>
    </w:rPr>
  </w:style>
  <w:style w:type="character" w:customStyle="1" w:styleId="TekstdymkaZnak1">
    <w:name w:val="Tekst dymka Znak1"/>
    <w:rsid w:val="00DE262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DE2621"/>
    <w:pPr>
      <w:widowControl/>
      <w:suppressAutoHyphens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Tytu">
    <w:name w:val="Title"/>
    <w:basedOn w:val="Normalny"/>
    <w:next w:val="Podtytu"/>
    <w:link w:val="TytuZnak1"/>
    <w:qFormat/>
    <w:rsid w:val="00DE2621"/>
    <w:pPr>
      <w:widowControl/>
      <w:suppressAutoHyphens/>
      <w:autoSpaceDE/>
      <w:autoSpaceDN/>
      <w:jc w:val="center"/>
    </w:pPr>
    <w:rPr>
      <w:rFonts w:ascii="Times New Roman" w:eastAsia="Times New Roman" w:hAnsi="Times New Roman" w:cs="Times New Roman"/>
      <w:b/>
      <w:sz w:val="28"/>
      <w:szCs w:val="20"/>
      <w:lang w:eastAsia="ar-SA" w:bidi="ar-SA"/>
    </w:rPr>
  </w:style>
  <w:style w:type="character" w:customStyle="1" w:styleId="TytuZnak1">
    <w:name w:val="Tytuł Znak1"/>
    <w:link w:val="Tytu"/>
    <w:rsid w:val="00DE2621"/>
    <w:rPr>
      <w:rFonts w:ascii="Times New Roman" w:eastAsia="Times New Roman" w:hAnsi="Times New Roman"/>
      <w:b/>
      <w:sz w:val="28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DE2621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DE2621"/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StopkaZnak1">
    <w:name w:val="Stopka Znak1"/>
    <w:rsid w:val="00DE262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1">
    <w:name w:val="Tekst podstawowy wcięty Znak1"/>
    <w:rsid w:val="00DE26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DE2621"/>
    <w:pPr>
      <w:widowControl/>
      <w:suppressAutoHyphens/>
      <w:autoSpaceDE/>
      <w:autoSpaceDN/>
      <w:spacing w:before="280" w:after="280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Indeks1">
    <w:name w:val="index 1"/>
    <w:basedOn w:val="Normalny"/>
    <w:next w:val="Normalny"/>
    <w:rsid w:val="00DE2621"/>
    <w:pPr>
      <w:widowControl/>
      <w:suppressAutoHyphens/>
      <w:autoSpaceDE/>
      <w:autoSpaceDN/>
      <w:ind w:left="240" w:hanging="240"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styleId="Spistreci1">
    <w:name w:val="toc 1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</w:pPr>
    <w:rPr>
      <w:rFonts w:ascii="Times New Roman" w:eastAsia="Times New Roman" w:hAnsi="Times New Roman" w:cs="Times New Roman"/>
      <w:b/>
      <w:caps/>
      <w:sz w:val="20"/>
      <w:szCs w:val="20"/>
      <w:lang w:eastAsia="ar-SA" w:bidi="ar-SA"/>
    </w:rPr>
  </w:style>
  <w:style w:type="paragraph" w:styleId="Spistreci2">
    <w:name w:val="toc 2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200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styleId="Spistreci3">
    <w:name w:val="toc 3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400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styleId="Spistreci4">
    <w:name w:val="toc 4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600"/>
    </w:pPr>
    <w:rPr>
      <w:rFonts w:ascii="Times New Roman" w:eastAsia="Times New Roman" w:hAnsi="Times New Roman" w:cs="Times New Roman"/>
      <w:sz w:val="18"/>
      <w:szCs w:val="20"/>
      <w:lang w:eastAsia="ar-SA" w:bidi="ar-SA"/>
    </w:rPr>
  </w:style>
  <w:style w:type="paragraph" w:styleId="Spistreci5">
    <w:name w:val="toc 5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800"/>
    </w:pPr>
    <w:rPr>
      <w:rFonts w:ascii="Times New Roman" w:eastAsia="Times New Roman" w:hAnsi="Times New Roman" w:cs="Times New Roman"/>
      <w:sz w:val="18"/>
      <w:szCs w:val="20"/>
      <w:lang w:eastAsia="ar-SA" w:bidi="ar-SA"/>
    </w:rPr>
  </w:style>
  <w:style w:type="paragraph" w:styleId="Spistreci6">
    <w:name w:val="toc 6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1000"/>
    </w:pPr>
    <w:rPr>
      <w:rFonts w:ascii="Times New Roman" w:eastAsia="Times New Roman" w:hAnsi="Times New Roman" w:cs="Times New Roman"/>
      <w:sz w:val="18"/>
      <w:szCs w:val="20"/>
      <w:lang w:eastAsia="ar-SA" w:bidi="ar-SA"/>
    </w:rPr>
  </w:style>
  <w:style w:type="paragraph" w:styleId="Spistreci7">
    <w:name w:val="toc 7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1200"/>
    </w:pPr>
    <w:rPr>
      <w:rFonts w:ascii="Times New Roman" w:eastAsia="Times New Roman" w:hAnsi="Times New Roman" w:cs="Times New Roman"/>
      <w:sz w:val="18"/>
      <w:szCs w:val="20"/>
      <w:lang w:eastAsia="ar-SA" w:bidi="ar-SA"/>
    </w:rPr>
  </w:style>
  <w:style w:type="paragraph" w:styleId="Spistreci8">
    <w:name w:val="toc 8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1400"/>
    </w:pPr>
    <w:rPr>
      <w:rFonts w:ascii="Times New Roman" w:eastAsia="Times New Roman" w:hAnsi="Times New Roman" w:cs="Times New Roman"/>
      <w:sz w:val="18"/>
      <w:szCs w:val="20"/>
      <w:lang w:eastAsia="ar-SA" w:bidi="ar-SA"/>
    </w:rPr>
  </w:style>
  <w:style w:type="paragraph" w:styleId="Spistreci9">
    <w:name w:val="toc 9"/>
    <w:basedOn w:val="Normalny"/>
    <w:next w:val="Normalny"/>
    <w:rsid w:val="00DE2621"/>
    <w:pPr>
      <w:widowControl/>
      <w:tabs>
        <w:tab w:val="right" w:leader="dot" w:pos="7371"/>
      </w:tabs>
      <w:suppressAutoHyphens/>
      <w:overflowPunct w:val="0"/>
      <w:autoSpaceDN/>
      <w:ind w:left="1600"/>
    </w:pPr>
    <w:rPr>
      <w:rFonts w:ascii="Times New Roman" w:eastAsia="Times New Roman" w:hAnsi="Times New Roman" w:cs="Times New Roman"/>
      <w:sz w:val="18"/>
      <w:szCs w:val="20"/>
      <w:lang w:eastAsia="ar-SA" w:bidi="ar-SA"/>
    </w:rPr>
  </w:style>
  <w:style w:type="paragraph" w:styleId="Tekstprzypisudolnego">
    <w:name w:val="footnote text"/>
    <w:basedOn w:val="Normalny"/>
    <w:link w:val="TekstprzypisudolnegoZnak1"/>
    <w:rsid w:val="00DE2621"/>
    <w:pPr>
      <w:widowControl/>
      <w:suppressAutoHyphens/>
      <w:overflowPunct w:val="0"/>
      <w:autoSpaceDN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customStyle="1" w:styleId="TekstprzypisudolnegoZnak1">
    <w:name w:val="Tekst przypisu dolnego Znak1"/>
    <w:link w:val="Tekstprzypisudolnego"/>
    <w:rsid w:val="00DE2621"/>
    <w:rPr>
      <w:rFonts w:ascii="Times New Roman" w:eastAsia="Times New Roman" w:hAnsi="Times New Roman"/>
      <w:lang w:eastAsia="ar-SA"/>
    </w:rPr>
  </w:style>
  <w:style w:type="paragraph" w:customStyle="1" w:styleId="Tekstkomentarza1">
    <w:name w:val="Tekst komentarza1"/>
    <w:basedOn w:val="Normalny"/>
    <w:rsid w:val="00DE2621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0"/>
      <w:szCs w:val="20"/>
      <w:lang w:eastAsia="ar-SA" w:bidi="ar-SA"/>
    </w:rPr>
  </w:style>
  <w:style w:type="paragraph" w:customStyle="1" w:styleId="Legenda1">
    <w:name w:val="Legenda1"/>
    <w:basedOn w:val="Normalny"/>
    <w:next w:val="Normalny"/>
    <w:rsid w:val="00DE2621"/>
    <w:pPr>
      <w:widowControl/>
      <w:suppressAutoHyphens/>
      <w:autoSpaceDE/>
      <w:autoSpaceDN/>
      <w:jc w:val="center"/>
    </w:pPr>
    <w:rPr>
      <w:rFonts w:ascii="Times New Roman" w:eastAsia="Times New Roman" w:hAnsi="Times New Roman" w:cs="Times New Roman"/>
      <w:sz w:val="44"/>
      <w:szCs w:val="24"/>
      <w:lang w:eastAsia="ar-SA" w:bidi="ar-SA"/>
    </w:rPr>
  </w:style>
  <w:style w:type="paragraph" w:customStyle="1" w:styleId="Spisilustracji1">
    <w:name w:val="Spis ilustracji1"/>
    <w:basedOn w:val="Normalny"/>
    <w:next w:val="Normalny"/>
    <w:rsid w:val="00DE2621"/>
    <w:pPr>
      <w:widowControl/>
      <w:suppressAutoHyphens/>
      <w:autoSpaceDE/>
      <w:autoSpaceDN/>
      <w:ind w:left="480" w:hanging="480"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styleId="Tekstprzypisukocowego">
    <w:name w:val="endnote text"/>
    <w:basedOn w:val="Normalny"/>
    <w:link w:val="TekstprzypisukocowegoZnak1"/>
    <w:rsid w:val="00DE2621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0"/>
      <w:szCs w:val="20"/>
      <w:lang w:eastAsia="ar-SA" w:bidi="ar-SA"/>
    </w:rPr>
  </w:style>
  <w:style w:type="character" w:customStyle="1" w:styleId="TekstprzypisukocowegoZnak1">
    <w:name w:val="Tekst przypisu końcowego Znak1"/>
    <w:link w:val="Tekstprzypisukocowego"/>
    <w:rsid w:val="00DE2621"/>
    <w:rPr>
      <w:rFonts w:ascii="Times New Roman" w:eastAsia="Times New Roman" w:hAnsi="Times New Roman"/>
      <w:spacing w:val="12"/>
      <w:kern w:val="1"/>
      <w:lang w:eastAsia="ar-SA"/>
    </w:rPr>
  </w:style>
  <w:style w:type="paragraph" w:customStyle="1" w:styleId="Listapunktowana1">
    <w:name w:val="Lista punktowana1"/>
    <w:basedOn w:val="Normalny"/>
    <w:rsid w:val="00DE2621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Listanumerowana1">
    <w:name w:val="Lista numerowana1"/>
    <w:basedOn w:val="Normalny"/>
    <w:rsid w:val="00DE2621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Listapunktowana21">
    <w:name w:val="Lista punktowana 21"/>
    <w:basedOn w:val="Normalny"/>
    <w:rsid w:val="00DE2621"/>
    <w:pPr>
      <w:widowControl/>
      <w:tabs>
        <w:tab w:val="left" w:pos="360"/>
      </w:tabs>
      <w:suppressAutoHyphens/>
      <w:autoSpaceDE/>
      <w:autoSpaceDN/>
      <w:ind w:left="360" w:hanging="360"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Listapunktowana31">
    <w:name w:val="Lista punktowana 31"/>
    <w:basedOn w:val="Normalny"/>
    <w:rsid w:val="00DE2621"/>
    <w:pPr>
      <w:widowControl/>
      <w:tabs>
        <w:tab w:val="left" w:pos="360"/>
      </w:tabs>
      <w:suppressAutoHyphens/>
      <w:autoSpaceDE/>
      <w:autoSpaceDN/>
      <w:ind w:left="360" w:hanging="360"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Listanumerowana21">
    <w:name w:val="Lista numerowana 21"/>
    <w:basedOn w:val="Normalny"/>
    <w:rsid w:val="00DE2621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Listanumerowana31">
    <w:name w:val="Lista numerowana 31"/>
    <w:basedOn w:val="Normalny"/>
    <w:rsid w:val="00DE2621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Tekstpodstawowy31">
    <w:name w:val="Tekst podstawowy 31"/>
    <w:basedOn w:val="Normalny"/>
    <w:rsid w:val="00DE2621"/>
    <w:pPr>
      <w:widowControl/>
      <w:suppressAutoHyphens/>
      <w:autoSpaceDE/>
      <w:autoSpaceDN/>
      <w:jc w:val="center"/>
    </w:pPr>
    <w:rPr>
      <w:rFonts w:ascii="Times New Roman" w:eastAsia="Times New Roman" w:hAnsi="Times New Roman" w:cs="Times New Roman"/>
      <w:b/>
      <w:spacing w:val="12"/>
      <w:kern w:val="1"/>
      <w:sz w:val="32"/>
      <w:szCs w:val="20"/>
      <w:lang w:eastAsia="ar-SA" w:bidi="ar-SA"/>
    </w:rPr>
  </w:style>
  <w:style w:type="paragraph" w:customStyle="1" w:styleId="Tekstpodstawowywcity21">
    <w:name w:val="Tekst podstawowy wcięty 21"/>
    <w:basedOn w:val="Normalny"/>
    <w:rsid w:val="00DE2621"/>
    <w:pPr>
      <w:widowControl/>
      <w:suppressAutoHyphens/>
      <w:autoSpaceDE/>
      <w:autoSpaceDN/>
      <w:ind w:left="708"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rsid w:val="00DE2621"/>
    <w:pPr>
      <w:widowControl/>
      <w:suppressAutoHyphens/>
      <w:autoSpaceDE/>
      <w:autoSpaceDN/>
      <w:spacing w:after="120"/>
      <w:ind w:left="283"/>
      <w:jc w:val="both"/>
    </w:pPr>
    <w:rPr>
      <w:rFonts w:ascii="Times New Roman" w:eastAsia="Times New Roman" w:hAnsi="Times New Roman" w:cs="Times New Roman"/>
      <w:spacing w:val="12"/>
      <w:kern w:val="1"/>
      <w:sz w:val="16"/>
      <w:szCs w:val="20"/>
      <w:lang w:eastAsia="ar-SA" w:bidi="ar-SA"/>
    </w:rPr>
  </w:style>
  <w:style w:type="paragraph" w:customStyle="1" w:styleId="Mapadokumentu1">
    <w:name w:val="Mapa dokumentu1"/>
    <w:basedOn w:val="Normalny"/>
    <w:rsid w:val="00DE2621"/>
    <w:pPr>
      <w:widowControl/>
      <w:shd w:val="clear" w:color="auto" w:fill="000080"/>
      <w:suppressAutoHyphens/>
      <w:autoSpaceDE/>
      <w:autoSpaceDN/>
      <w:jc w:val="both"/>
    </w:pPr>
    <w:rPr>
      <w:rFonts w:ascii="Tahoma" w:eastAsia="Times New Roman" w:hAnsi="Tahoma" w:cs="Tahoma"/>
      <w:spacing w:val="12"/>
      <w:kern w:val="1"/>
      <w:sz w:val="24"/>
      <w:szCs w:val="20"/>
      <w:lang w:eastAsia="ar-SA" w:bidi="ar-SA"/>
    </w:rPr>
  </w:style>
  <w:style w:type="paragraph" w:styleId="Akapitzlist">
    <w:name w:val="List Paragraph"/>
    <w:basedOn w:val="Normalny"/>
    <w:uiPriority w:val="34"/>
    <w:qFormat/>
    <w:rsid w:val="00DE2621"/>
    <w:pPr>
      <w:widowControl/>
      <w:suppressAutoHyphens/>
      <w:overflowPunct w:val="0"/>
      <w:autoSpaceDN/>
      <w:ind w:left="720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customStyle="1" w:styleId="tekstost">
    <w:name w:val="tekst ost"/>
    <w:basedOn w:val="Normalny"/>
    <w:rsid w:val="00DE2621"/>
    <w:pPr>
      <w:widowControl/>
      <w:suppressAutoHyphens/>
      <w:overflowPunct w:val="0"/>
      <w:autoSpaceDN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customStyle="1" w:styleId="Lista1wypunktowana">
    <w:name w:val="Lista1 wypunktowana"/>
    <w:basedOn w:val="Listapunktowana1"/>
    <w:rsid w:val="00DE2621"/>
    <w:pPr>
      <w:tabs>
        <w:tab w:val="left" w:pos="360"/>
      </w:tabs>
      <w:ind w:left="360" w:hanging="360"/>
    </w:pPr>
    <w:rPr>
      <w:rFonts w:ascii="Arial" w:hAnsi="Arial" w:cs="Arial"/>
      <w:b/>
      <w:u w:val="single"/>
    </w:rPr>
  </w:style>
  <w:style w:type="paragraph" w:customStyle="1" w:styleId="Standard1">
    <w:name w:val="Standard1"/>
    <w:basedOn w:val="Tekstpodstawowy"/>
    <w:rsid w:val="00DE2621"/>
    <w:pPr>
      <w:widowControl/>
      <w:tabs>
        <w:tab w:val="left" w:pos="360"/>
      </w:tabs>
      <w:suppressAutoHyphens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Cs w:val="20"/>
      <w:lang w:eastAsia="ar-SA" w:bidi="ar-SA"/>
    </w:rPr>
  </w:style>
  <w:style w:type="paragraph" w:customStyle="1" w:styleId="Lista4wypunktowana4">
    <w:name w:val="Lista4 wypunktowana4"/>
    <w:basedOn w:val="Standard1"/>
    <w:rsid w:val="00DE2621"/>
    <w:pPr>
      <w:ind w:left="360" w:hanging="360"/>
    </w:pPr>
  </w:style>
  <w:style w:type="paragraph" w:customStyle="1" w:styleId="wskazwka">
    <w:name w:val="wskazówka"/>
    <w:basedOn w:val="Standard1"/>
    <w:next w:val="Standard1"/>
    <w:rsid w:val="00DE2621"/>
    <w:pPr>
      <w:ind w:left="360" w:hanging="360"/>
    </w:pPr>
    <w:rPr>
      <w:i/>
      <w:sz w:val="20"/>
    </w:rPr>
  </w:style>
  <w:style w:type="paragraph" w:customStyle="1" w:styleId="Default">
    <w:name w:val="Default"/>
    <w:rsid w:val="00DE2621"/>
    <w:pPr>
      <w:suppressAutoHyphens/>
      <w:autoSpaceDE w:val="0"/>
    </w:pPr>
    <w:rPr>
      <w:rFonts w:eastAsia="Arial" w:cs="Calibri"/>
      <w:color w:val="000000"/>
      <w:sz w:val="24"/>
      <w:szCs w:val="24"/>
      <w:lang w:eastAsia="ar-SA"/>
    </w:rPr>
  </w:style>
  <w:style w:type="paragraph" w:styleId="Bezodstpw">
    <w:name w:val="No Spacing"/>
    <w:qFormat/>
    <w:rsid w:val="00DE2621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Styl">
    <w:name w:val="Styl"/>
    <w:rsid w:val="00DE2621"/>
    <w:pPr>
      <w:widowControl w:val="0"/>
      <w:suppressAutoHyphens/>
      <w:autoSpaceDE w:val="0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Standardowy1">
    <w:name w:val="Standardowy1"/>
    <w:rsid w:val="00DE2621"/>
    <w:pPr>
      <w:suppressAutoHyphens/>
      <w:overflowPunct w:val="0"/>
      <w:autoSpaceDE w:val="0"/>
      <w:textAlignment w:val="baseline"/>
    </w:pPr>
    <w:rPr>
      <w:rFonts w:ascii="Times New Roman" w:eastAsia="Arial" w:hAnsi="Times New Roman"/>
      <w:lang w:eastAsia="ar-SA"/>
    </w:rPr>
  </w:style>
  <w:style w:type="paragraph" w:customStyle="1" w:styleId="celp">
    <w:name w:val="cel_p"/>
    <w:basedOn w:val="Normalny"/>
    <w:rsid w:val="00DE2621"/>
    <w:pPr>
      <w:widowControl/>
      <w:suppressAutoHyphens/>
      <w:autoSpaceDE/>
      <w:autoSpaceDN/>
      <w:spacing w:after="17"/>
      <w:ind w:left="17" w:right="17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character" w:customStyle="1" w:styleId="TekstkomentarzaZnak1">
    <w:name w:val="Tekst komentarza Znak1"/>
    <w:uiPriority w:val="99"/>
    <w:semiHidden/>
    <w:rsid w:val="00DE262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1">
    <w:name w:val="Temat komentarza Znak1"/>
    <w:rsid w:val="00DE2621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E2621"/>
    <w:pPr>
      <w:widowControl/>
      <w:suppressLineNumbers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Nagwektabeli">
    <w:name w:val="Nagłówek tabeli"/>
    <w:basedOn w:val="Zawartotabeli"/>
    <w:rsid w:val="00DE2621"/>
    <w:pPr>
      <w:jc w:val="center"/>
    </w:pPr>
    <w:rPr>
      <w:b/>
      <w:bCs/>
    </w:rPr>
  </w:style>
  <w:style w:type="paragraph" w:customStyle="1" w:styleId="Listanumerowana2">
    <w:name w:val="Lista numerowana2"/>
    <w:basedOn w:val="Normalny"/>
    <w:rsid w:val="00DE2621"/>
    <w:pPr>
      <w:widowControl/>
      <w:numPr>
        <w:numId w:val="2"/>
      </w:numPr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Listapunktowana2">
    <w:name w:val="Lista punktowana2"/>
    <w:basedOn w:val="Normalny"/>
    <w:rsid w:val="00DE2621"/>
    <w:pPr>
      <w:widowControl/>
      <w:autoSpaceDE/>
      <w:autoSpaceDN/>
      <w:jc w:val="both"/>
    </w:pPr>
    <w:rPr>
      <w:rFonts w:ascii="Times New Roman" w:eastAsia="Times New Roman" w:hAnsi="Times New Roman" w:cs="Times New Roman"/>
      <w:spacing w:val="12"/>
      <w:kern w:val="1"/>
      <w:sz w:val="24"/>
      <w:szCs w:val="20"/>
      <w:lang w:eastAsia="ar-SA" w:bidi="ar-SA"/>
    </w:rPr>
  </w:style>
  <w:style w:type="paragraph" w:customStyle="1" w:styleId="Tekstpodstawowy22">
    <w:name w:val="Tekst podstawowy 22"/>
    <w:basedOn w:val="Normalny"/>
    <w:rsid w:val="00DE2621"/>
    <w:pPr>
      <w:widowControl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ar-SA" w:bidi="ar-SA"/>
    </w:rPr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5B0186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rsid w:val="005B0186"/>
    <w:rPr>
      <w:rFonts w:ascii="Overpass" w:eastAsia="Overpass" w:hAnsi="Overpass" w:cs="Overpass"/>
      <w:sz w:val="16"/>
      <w:szCs w:val="16"/>
      <w:lang w:bidi="pl-PL"/>
    </w:rPr>
  </w:style>
  <w:style w:type="paragraph" w:customStyle="1" w:styleId="Standard">
    <w:name w:val="Standard"/>
    <w:rsid w:val="00F42ED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numbering" w:customStyle="1" w:styleId="WWNum2">
    <w:name w:val="WWNum2"/>
    <w:basedOn w:val="Bezlisty"/>
    <w:rsid w:val="00F42ED8"/>
    <w:pPr>
      <w:numPr>
        <w:numId w:val="11"/>
      </w:numPr>
    </w:pPr>
  </w:style>
  <w:style w:type="numbering" w:customStyle="1" w:styleId="WWNum29">
    <w:name w:val="WWNum29"/>
    <w:basedOn w:val="Bezlisty"/>
    <w:rsid w:val="00F42ED8"/>
    <w:pPr>
      <w:numPr>
        <w:numId w:val="12"/>
      </w:numPr>
    </w:pPr>
  </w:style>
  <w:style w:type="numbering" w:customStyle="1" w:styleId="WWNum40">
    <w:name w:val="WWNum40"/>
    <w:basedOn w:val="Bezlisty"/>
    <w:rsid w:val="00F42ED8"/>
    <w:pPr>
      <w:numPr>
        <w:numId w:val="13"/>
      </w:numPr>
    </w:pPr>
  </w:style>
  <w:style w:type="numbering" w:customStyle="1" w:styleId="WWNum41">
    <w:name w:val="WWNum41"/>
    <w:basedOn w:val="Bezlisty"/>
    <w:rsid w:val="00F42ED8"/>
    <w:pPr>
      <w:numPr>
        <w:numId w:val="14"/>
      </w:numPr>
    </w:pPr>
  </w:style>
  <w:style w:type="numbering" w:customStyle="1" w:styleId="WWNum44">
    <w:name w:val="WWNum44"/>
    <w:basedOn w:val="Bezlisty"/>
    <w:rsid w:val="00F42ED8"/>
    <w:pPr>
      <w:numPr>
        <w:numId w:val="15"/>
      </w:numPr>
    </w:pPr>
  </w:style>
  <w:style w:type="character" w:customStyle="1" w:styleId="Nierozpoznanawzmianka">
    <w:name w:val="Nierozpoznana wzmianka"/>
    <w:uiPriority w:val="99"/>
    <w:semiHidden/>
    <w:unhideWhenUsed/>
    <w:rsid w:val="009A4A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55A68-EDC4-45DA-B98A-E070692A5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</dc:creator>
  <cp:keywords/>
  <cp:lastModifiedBy>Jan Grzesiak</cp:lastModifiedBy>
  <cp:revision>8</cp:revision>
  <cp:lastPrinted>2022-04-04T08:50:00Z</cp:lastPrinted>
  <dcterms:created xsi:type="dcterms:W3CDTF">2022-04-04T08:54:00Z</dcterms:created>
  <dcterms:modified xsi:type="dcterms:W3CDTF">2025-08-04T06:16:00Z</dcterms:modified>
</cp:coreProperties>
</file>